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3DF2E1" w14:textId="7AFA6F77" w:rsidR="00712B9D" w:rsidRPr="00DC055B" w:rsidRDefault="00712B9D" w:rsidP="0082124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C055B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="00E155CE" w:rsidRPr="00DC055B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BC12C3">
        <w:rPr>
          <w:rFonts w:ascii="Cambria" w:hAnsi="Cambria" w:cs="Arial"/>
          <w:b/>
          <w:bCs/>
          <w:sz w:val="22"/>
          <w:szCs w:val="22"/>
        </w:rPr>
        <w:t>9</w:t>
      </w:r>
      <w:r w:rsidR="00151CCC" w:rsidRPr="00DC055B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49B464E" w14:textId="77777777" w:rsidR="00712B9D" w:rsidRPr="00DC055B" w:rsidRDefault="00712B9D" w:rsidP="0082124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3E4EA63" w14:textId="77777777" w:rsidR="00C500D3" w:rsidRPr="00DC055B" w:rsidRDefault="00E94389" w:rsidP="0082124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DC055B">
        <w:rPr>
          <w:rFonts w:ascii="Cambria" w:hAnsi="Cambria" w:cs="Arial"/>
          <w:b/>
          <w:bCs/>
          <w:sz w:val="22"/>
          <w:szCs w:val="22"/>
        </w:rPr>
        <w:t xml:space="preserve">OPIS </w:t>
      </w:r>
      <w:r w:rsidR="00A01234" w:rsidRPr="00DC055B">
        <w:rPr>
          <w:rFonts w:ascii="Cambria" w:hAnsi="Cambria" w:cs="Arial"/>
          <w:b/>
          <w:bCs/>
          <w:sz w:val="22"/>
          <w:szCs w:val="22"/>
        </w:rPr>
        <w:t xml:space="preserve">STANDARDU </w:t>
      </w:r>
      <w:r w:rsidRPr="00DC055B">
        <w:rPr>
          <w:rFonts w:ascii="Cambria" w:hAnsi="Cambria" w:cs="Arial"/>
          <w:b/>
          <w:bCs/>
          <w:sz w:val="22"/>
          <w:szCs w:val="22"/>
        </w:rPr>
        <w:t>TECHNOLOGII WYKONAWSTWA PRAC LEŚNYCH</w:t>
      </w:r>
    </w:p>
    <w:p w14:paraId="4000BFD1" w14:textId="77777777" w:rsidR="007B4401" w:rsidRPr="00DC055B" w:rsidRDefault="007B4401" w:rsidP="0082124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7CB8552" w14:textId="77777777" w:rsidR="002C1850" w:rsidRPr="00DC055B" w:rsidRDefault="002C1850" w:rsidP="002C1850">
      <w:pPr>
        <w:suppressAutoHyphens w:val="0"/>
        <w:spacing w:before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C055B">
        <w:rPr>
          <w:rFonts w:ascii="Cambria" w:eastAsia="Calibri" w:hAnsi="Cambria" w:cs="Arial"/>
          <w:b/>
          <w:bCs/>
          <w:sz w:val="22"/>
          <w:szCs w:val="22"/>
          <w:lang w:eastAsia="pl-PL"/>
        </w:rPr>
        <w:t>Dział I – GOSPODARKA Ł</w:t>
      </w:r>
      <w:r w:rsidR="0070704A">
        <w:rPr>
          <w:rFonts w:ascii="Cambria" w:eastAsia="Calibri" w:hAnsi="Cambria" w:cs="Arial"/>
          <w:b/>
          <w:bCs/>
          <w:sz w:val="22"/>
          <w:szCs w:val="22"/>
          <w:lang w:eastAsia="pl-PL"/>
        </w:rPr>
        <w:t>OWIECKA</w:t>
      </w:r>
    </w:p>
    <w:p w14:paraId="55C6972B" w14:textId="77777777" w:rsidR="002C1850" w:rsidRPr="00DC055B" w:rsidRDefault="002C1850" w:rsidP="002C1850">
      <w:pPr>
        <w:suppressAutoHyphens w:val="0"/>
        <w:spacing w:before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3EA23A8B" w14:textId="77777777" w:rsidR="002C1850" w:rsidRPr="00DC055B" w:rsidRDefault="002C1850" w:rsidP="002C1850">
      <w:pPr>
        <w:suppressAutoHyphens w:val="0"/>
        <w:spacing w:before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C055B">
        <w:rPr>
          <w:rFonts w:ascii="Cambria" w:eastAsia="Calibri" w:hAnsi="Cambria" w:cs="Arial"/>
          <w:b/>
          <w:sz w:val="22"/>
          <w:szCs w:val="22"/>
          <w:lang w:eastAsia="pl-PL"/>
        </w:rPr>
        <w:t>I.1 U</w:t>
      </w:r>
      <w:r w:rsidR="00E23A5A">
        <w:rPr>
          <w:rFonts w:ascii="Cambria" w:eastAsia="Calibri" w:hAnsi="Cambria" w:cs="Arial"/>
          <w:b/>
          <w:sz w:val="22"/>
          <w:szCs w:val="22"/>
          <w:lang w:eastAsia="pl-PL"/>
        </w:rPr>
        <w:t>trzymanie poletek łowieckich</w:t>
      </w:r>
      <w:r w:rsidRPr="00DC055B">
        <w:rPr>
          <w:rFonts w:ascii="Cambria" w:eastAsia="Calibri" w:hAnsi="Cambria" w:cs="Arial"/>
          <w:b/>
          <w:sz w:val="22"/>
          <w:szCs w:val="22"/>
          <w:lang w:eastAsia="pl-PL"/>
        </w:rPr>
        <w:t xml:space="preserve"> </w:t>
      </w:r>
    </w:p>
    <w:p w14:paraId="70ACABE1" w14:textId="77777777" w:rsidR="002C1850" w:rsidRPr="00DC055B" w:rsidRDefault="002C1850" w:rsidP="002C1850">
      <w:pPr>
        <w:suppressAutoHyphens w:val="0"/>
        <w:spacing w:before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2B4AB839" w14:textId="77777777" w:rsidR="002C1850" w:rsidRPr="00DC055B" w:rsidRDefault="002C1850" w:rsidP="002C1850">
      <w:pPr>
        <w:suppressAutoHyphens w:val="0"/>
        <w:spacing w:before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DC055B">
        <w:rPr>
          <w:rFonts w:ascii="Cambria" w:eastAsia="Calibri" w:hAnsi="Cambria" w:cs="Helvetica"/>
          <w:sz w:val="22"/>
          <w:szCs w:val="22"/>
          <w:lang w:eastAsia="en-US"/>
        </w:rPr>
        <w:t>Uprawa roli, łąk i pastwisk to ogół czynności agrotechnicznych wykonywanych ręcznie lub mechanicznie, zgodnie z dobrą praktyką rolniczą, mających na celu wprowadzenie, pielęgnację zasiewów lub nasadzeń oraz ewentualny zbiór roślinności przeznaczonej na karmę dla zwierzyny. Sadzenie drzew i krzewów atrakcyjnych  żerowo dla zwierzyny oraz ich zabezpieczanie i pielęgnacja. Grodzenie pól siatką, konserwacja grodzeń, rozgrodzenia. Przygotowanie gleby na nowych zakładanych poletkach.</w:t>
      </w:r>
    </w:p>
    <w:p w14:paraId="6C8A2252" w14:textId="77777777" w:rsidR="002C1850" w:rsidRPr="00DC055B" w:rsidRDefault="002C1850" w:rsidP="002C1850">
      <w:pPr>
        <w:suppressAutoHyphens w:val="0"/>
        <w:spacing w:before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0A5385CD" w14:textId="77777777" w:rsidR="002C1850" w:rsidRPr="00DC055B" w:rsidRDefault="002C1850" w:rsidP="002C1850">
      <w:pPr>
        <w:suppressAutoHyphens w:val="0"/>
        <w:spacing w:before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DC055B">
        <w:rPr>
          <w:rFonts w:ascii="Cambria" w:eastAsia="Calibri" w:hAnsi="Cambria" w:cs="Arial"/>
          <w:b/>
          <w:sz w:val="22"/>
          <w:szCs w:val="22"/>
          <w:lang w:eastAsia="pl-PL"/>
        </w:rPr>
        <w:t xml:space="preserve">1.1 </w:t>
      </w:r>
      <w:r w:rsidRPr="00DC055B">
        <w:rPr>
          <w:rFonts w:ascii="Cambria" w:eastAsia="Calibri" w:hAnsi="Cambria" w:cs="Arial"/>
          <w:sz w:val="22"/>
          <w:szCs w:val="22"/>
          <w:u w:val="single"/>
          <w:lang w:eastAsia="pl-PL"/>
        </w:rPr>
        <w:t>Uprawa gleby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5717"/>
        <w:gridCol w:w="1558"/>
      </w:tblGrid>
      <w:tr w:rsidR="002C1850" w:rsidRPr="00DC055B" w14:paraId="1525595D" w14:textId="77777777" w:rsidTr="00162BCE">
        <w:trPr>
          <w:trHeight w:val="153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0AD10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C235D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59DD9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C1850" w:rsidRPr="00DC055B" w14:paraId="6A1376B7" w14:textId="77777777" w:rsidTr="00162BCE">
        <w:trPr>
          <w:trHeight w:val="244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1FBDB" w14:textId="77777777" w:rsidR="00FF41E1" w:rsidRPr="00DC055B" w:rsidRDefault="00FF41E1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ORKA-3UC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7EDCD" w14:textId="77777777" w:rsidR="002C1850" w:rsidRPr="00DC055B" w:rsidRDefault="00FF41E1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Pełna orka do 30 cm głębokości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BACB3C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2C1850" w:rsidRPr="00DC055B" w14:paraId="02277B95" w14:textId="77777777" w:rsidTr="00162BCE">
        <w:trPr>
          <w:trHeight w:val="282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E33FC" w14:textId="77777777" w:rsidR="00FF41E1" w:rsidRPr="00DC055B" w:rsidRDefault="00790A88" w:rsidP="00162BCE">
            <w:pPr>
              <w:suppressAutoHyphens w:val="0"/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U</w:t>
            </w:r>
            <w:r w:rsidR="00FF41E1" w:rsidRPr="00DC055B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P-AGR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CF46F" w14:textId="77777777" w:rsidR="002C1850" w:rsidRPr="00DC055B" w:rsidRDefault="00FF41E1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Uprawa gleby agregatem</w:t>
            </w:r>
          </w:p>
        </w:tc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9A0E69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</w:p>
        </w:tc>
      </w:tr>
    </w:tbl>
    <w:p w14:paraId="3FBCC7C3" w14:textId="77777777" w:rsidR="002C1850" w:rsidRPr="00DC055B" w:rsidRDefault="002C1850" w:rsidP="002C1850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 xml:space="preserve">Standard technologii dla tej czynności obejmuje 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przygotowanie do pracy oraz regulację potrzebnych maszyn i urządzeń; dojazd na wskazaną w zleceniu pozycję oraz powrót; wykonanie zabiegu – całość przy użyciu środków i sił będących w dyspozycji wykonawcy; w szczególności:</w:t>
      </w:r>
    </w:p>
    <w:p w14:paraId="48486C5E" w14:textId="77777777" w:rsidR="002C1850" w:rsidRPr="00DC055B" w:rsidRDefault="002C1850" w:rsidP="002C1850">
      <w:pPr>
        <w:numPr>
          <w:ilvl w:val="1"/>
          <w:numId w:val="99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głęboką orkę należy wykonać przy użyciu pługa rolniczego na głębokość 20 – 35 cm, </w:t>
      </w:r>
    </w:p>
    <w:p w14:paraId="1D722B8A" w14:textId="77777777" w:rsidR="002C1850" w:rsidRDefault="002C1850" w:rsidP="002C1850">
      <w:pPr>
        <w:numPr>
          <w:ilvl w:val="1"/>
          <w:numId w:val="99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agregatowanie wykonać przy użyciu agregatu uprawowego gwarantującego spulchnienie na głębokość 7 – 12 cm i wyrównanie wierzchniej warstwy gleby z wałem doprawiającym,</w:t>
      </w:r>
    </w:p>
    <w:p w14:paraId="3FFD1B5C" w14:textId="77777777" w:rsidR="00790A88" w:rsidRPr="00DC055B" w:rsidRDefault="00790A88" w:rsidP="00790A88">
      <w:pPr>
        <w:suppressAutoHyphens w:val="0"/>
        <w:autoSpaceDE w:val="0"/>
        <w:autoSpaceDN w:val="0"/>
        <w:adjustRightInd w:val="0"/>
        <w:spacing w:before="120"/>
        <w:ind w:left="567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0F642C" w14:textId="77777777" w:rsidR="002C1850" w:rsidRPr="00DC055B" w:rsidRDefault="002C1850" w:rsidP="002C1850">
      <w:pPr>
        <w:suppressAutoHyphens w:val="0"/>
        <w:spacing w:before="120"/>
        <w:rPr>
          <w:rFonts w:ascii="Calibri" w:eastAsia="Calibri" w:hAnsi="Calibri"/>
          <w:b/>
          <w:sz w:val="22"/>
          <w:szCs w:val="22"/>
          <w:lang w:eastAsia="en-US"/>
        </w:rPr>
      </w:pPr>
      <w:r w:rsidRPr="00DC055B">
        <w:rPr>
          <w:rFonts w:ascii="Cambria" w:eastAsia="Calibri" w:hAnsi="Cambria" w:cs="Arial"/>
          <w:b/>
          <w:sz w:val="22"/>
          <w:szCs w:val="22"/>
          <w:lang w:eastAsia="pl-PL"/>
        </w:rPr>
        <w:t xml:space="preserve">1.2 </w:t>
      </w:r>
      <w:r w:rsidRPr="00DC055B">
        <w:rPr>
          <w:rFonts w:ascii="Cambria" w:eastAsia="Calibri" w:hAnsi="Cambria" w:cs="Arial"/>
          <w:sz w:val="22"/>
          <w:szCs w:val="22"/>
          <w:u w:val="single"/>
          <w:lang w:eastAsia="pl-PL"/>
        </w:rPr>
        <w:t>Nawożenie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5717"/>
        <w:gridCol w:w="1558"/>
      </w:tblGrid>
      <w:tr w:rsidR="002C1850" w:rsidRPr="00DC055B" w14:paraId="403836CF" w14:textId="77777777" w:rsidTr="0086584F">
        <w:trPr>
          <w:trHeight w:val="153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2DE54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7F730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2A887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C1850" w:rsidRPr="00DC055B" w14:paraId="5465E6E1" w14:textId="77777777" w:rsidTr="0086584F">
        <w:trPr>
          <w:trHeight w:val="341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B6F07" w14:textId="77777777" w:rsidR="00DA4323" w:rsidRPr="00DC055B" w:rsidRDefault="00DA4323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SIEW+N1C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F327D" w14:textId="77777777" w:rsidR="002C1850" w:rsidRPr="00DC055B" w:rsidRDefault="00DA4323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Rozsiew nawozów miner.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0C22C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45717DC" w14:textId="77777777" w:rsidR="002C1850" w:rsidRPr="00DC055B" w:rsidRDefault="002C1850" w:rsidP="002C1850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 xml:space="preserve">Standard technologii dla tej czynności obejmuje 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przygotowanie do pracy oraz regulację potrzebnych maszyn i urządzeń; dojazd na wskazaną w zleceniu pozycję oraz powrót; odbiór materiałów nawozowych z magazynów lub innych miejsc składowania na terenie OHZ wraz z załadunkiem, przewozem i przeładunkiem, rozsiew lub rozrzucenie nawozu; zebranie i zwiezienie  do wskazanego magazynu opakowań po nawozach – całość przy użyciu środków i sił będących w dyspozycji wykonawcy, w szczególności:</w:t>
      </w:r>
    </w:p>
    <w:p w14:paraId="7C3B2FC1" w14:textId="77777777" w:rsidR="002C1850" w:rsidRPr="00DC055B" w:rsidRDefault="002C1850" w:rsidP="002C1850">
      <w:pPr>
        <w:numPr>
          <w:ilvl w:val="1"/>
          <w:numId w:val="100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maks. do 500 kg/ha,</w:t>
      </w:r>
    </w:p>
    <w:p w14:paraId="05A40158" w14:textId="77777777" w:rsidR="002C1850" w:rsidRDefault="002C1850" w:rsidP="002C1850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Materiały zapewni zamawiający</w:t>
      </w:r>
      <w:r w:rsidR="0086584F">
        <w:rPr>
          <w:rFonts w:ascii="Cambria" w:eastAsia="Calibri" w:hAnsi="Cambria" w:cs="Arial"/>
          <w:bCs/>
          <w:sz w:val="22"/>
          <w:szCs w:val="22"/>
          <w:lang w:eastAsia="pl-PL"/>
        </w:rPr>
        <w:t>.</w:t>
      </w:r>
    </w:p>
    <w:p w14:paraId="7FD434C1" w14:textId="77777777" w:rsidR="0086584F" w:rsidRPr="00DC055B" w:rsidRDefault="0086584F" w:rsidP="002C1850">
      <w:pPr>
        <w:suppressAutoHyphens w:val="0"/>
        <w:spacing w:before="120"/>
        <w:rPr>
          <w:rFonts w:ascii="Calibri" w:eastAsia="Calibri" w:hAnsi="Calibri"/>
          <w:sz w:val="22"/>
          <w:szCs w:val="22"/>
          <w:lang w:eastAsia="en-US"/>
        </w:rPr>
      </w:pPr>
    </w:p>
    <w:p w14:paraId="0AF8BB44" w14:textId="77777777" w:rsidR="002C1850" w:rsidRPr="00DC055B" w:rsidRDefault="002C1850" w:rsidP="002C1850">
      <w:pPr>
        <w:numPr>
          <w:ilvl w:val="1"/>
          <w:numId w:val="98"/>
        </w:numPr>
        <w:suppressAutoHyphens w:val="0"/>
        <w:autoSpaceDE w:val="0"/>
        <w:autoSpaceDN w:val="0"/>
        <w:adjustRightInd w:val="0"/>
        <w:spacing w:before="120"/>
        <w:ind w:left="0"/>
        <w:jc w:val="both"/>
        <w:rPr>
          <w:rFonts w:ascii="Cambria" w:eastAsia="Calibri" w:hAnsi="Cambria" w:cs="Arial"/>
          <w:sz w:val="22"/>
          <w:szCs w:val="22"/>
          <w:u w:val="single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u w:val="single"/>
          <w:lang w:eastAsia="pl-PL"/>
        </w:rPr>
        <w:t>Sadzenie</w:t>
      </w:r>
      <w:r w:rsidR="0086584F">
        <w:rPr>
          <w:rFonts w:ascii="Cambria" w:eastAsia="Calibri" w:hAnsi="Cambria" w:cs="Arial"/>
          <w:sz w:val="22"/>
          <w:szCs w:val="22"/>
          <w:u w:val="single"/>
          <w:lang w:eastAsia="pl-PL"/>
        </w:rPr>
        <w:t xml:space="preserve"> </w:t>
      </w:r>
      <w:r w:rsidRPr="00DC055B">
        <w:rPr>
          <w:rFonts w:ascii="Cambria" w:eastAsia="Calibri" w:hAnsi="Cambria" w:cs="Arial"/>
          <w:sz w:val="22"/>
          <w:szCs w:val="22"/>
          <w:u w:val="single"/>
          <w:lang w:eastAsia="pl-PL"/>
        </w:rPr>
        <w:t xml:space="preserve"> sadzonek drzew i krzewów, pielęgnacja</w:t>
      </w:r>
      <w:r w:rsidR="0086584F">
        <w:rPr>
          <w:rFonts w:ascii="Cambria" w:eastAsia="Calibri" w:hAnsi="Cambria" w:cs="Arial"/>
          <w:sz w:val="22"/>
          <w:szCs w:val="22"/>
          <w:u w:val="single"/>
          <w:lang w:eastAsia="pl-PL"/>
        </w:rPr>
        <w:t xml:space="preserve"> i ochrona</w:t>
      </w:r>
      <w:r w:rsidRPr="00DC055B">
        <w:rPr>
          <w:rFonts w:ascii="Cambria" w:eastAsia="Calibri" w:hAnsi="Cambria" w:cs="Arial"/>
          <w:sz w:val="22"/>
          <w:szCs w:val="22"/>
          <w:u w:val="single"/>
          <w:lang w:eastAsia="pl-PL"/>
        </w:rPr>
        <w:t xml:space="preserve"> drzew i krzewów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5717"/>
        <w:gridCol w:w="1558"/>
      </w:tblGrid>
      <w:tr w:rsidR="002C1850" w:rsidRPr="00DC055B" w14:paraId="3BF3488C" w14:textId="77777777" w:rsidTr="0086584F">
        <w:trPr>
          <w:trHeight w:val="153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4C998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66DF0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45FFD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C1850" w:rsidRPr="00DC055B" w14:paraId="13E62467" w14:textId="77777777" w:rsidTr="0086584F">
        <w:trPr>
          <w:trHeight w:val="289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0251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</w:t>
            </w:r>
            <w:r w:rsidR="0086584F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-</w:t>
            </w: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WM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CC6FF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  <w:p w14:paraId="309B224B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F622D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2C1850" w:rsidRPr="00DC055B" w14:paraId="17DCABDD" w14:textId="77777777" w:rsidTr="0086584F">
        <w:trPr>
          <w:trHeight w:val="485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F44E7" w14:textId="77777777" w:rsidR="002C1850" w:rsidRPr="00DC055B" w:rsidRDefault="0086584F" w:rsidP="0086584F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</w:t>
            </w:r>
            <w:r w:rsidR="002C1850"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-TAL</w:t>
            </w: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  <w:r w:rsidR="002C1850"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348AF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</w:t>
            </w:r>
            <w:r w:rsidR="0086584F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 sadzenie drzewek o wymiarach 4</w:t>
            </w: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0x</w:t>
            </w:r>
            <w:r w:rsidR="0086584F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 cm</w:t>
            </w: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98114E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86584F" w:rsidRPr="00DC055B" w14:paraId="3479ECB8" w14:textId="77777777" w:rsidTr="0086584F">
        <w:trPr>
          <w:trHeight w:val="485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9FE8D" w14:textId="77777777" w:rsidR="0086584F" w:rsidRDefault="0086584F" w:rsidP="0086584F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WPOD&gt;63N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722B8" w14:textId="77777777" w:rsidR="0086584F" w:rsidRPr="00DC055B" w:rsidRDefault="0086584F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Wycinanie z układaniem pow. 61% pokrycia podszytu&gt;2m</w:t>
            </w: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ABA8DC" w14:textId="77777777" w:rsidR="0086584F" w:rsidRPr="00DC055B" w:rsidRDefault="0086584F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86584F" w:rsidRPr="00DC055B" w14:paraId="6D416440" w14:textId="77777777" w:rsidTr="0086584F">
        <w:trPr>
          <w:trHeight w:val="485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B1ECB" w14:textId="77777777" w:rsidR="0086584F" w:rsidRDefault="0086584F" w:rsidP="0086584F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92451" w14:textId="77777777" w:rsidR="0086584F" w:rsidRDefault="0086584F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poletek siatką</w:t>
            </w: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D317B5" w14:textId="77777777" w:rsidR="0086584F" w:rsidRDefault="0086584F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2C1850" w:rsidRPr="00DC055B" w14:paraId="34CA8175" w14:textId="77777777" w:rsidTr="0086584F">
        <w:trPr>
          <w:trHeight w:val="266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FE1DE" w14:textId="77777777" w:rsidR="00DA4323" w:rsidRPr="00DC055B" w:rsidRDefault="00DA4323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GODZ Ł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A370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– gospodarka ł</w:t>
            </w:r>
            <w:r w:rsidR="0086584F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owiecka</w:t>
            </w:r>
          </w:p>
          <w:p w14:paraId="0D22FCD3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49D058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2C1850" w:rsidRPr="00DC055B" w14:paraId="35BF6D33" w14:textId="77777777" w:rsidTr="0086584F">
        <w:trPr>
          <w:trHeight w:val="269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535E7" w14:textId="77777777" w:rsidR="00DA4323" w:rsidRPr="00DC055B" w:rsidRDefault="0086584F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</w:t>
            </w:r>
            <w:r w:rsidR="00DA4323"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ODZ ŁT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1B4F0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ciągnikowe – gospodarka ł</w:t>
            </w:r>
            <w:r w:rsidR="0086584F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owiecka</w:t>
            </w:r>
          </w:p>
          <w:p w14:paraId="700722BE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CCBEC5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0BCD0B02" w14:textId="77777777" w:rsidR="002C1850" w:rsidRPr="00DC055B" w:rsidRDefault="002C1850" w:rsidP="002C1850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odbiór materiału </w:t>
      </w:r>
      <w:r w:rsidR="0086584F">
        <w:rPr>
          <w:rFonts w:ascii="Cambria" w:eastAsia="Calibri" w:hAnsi="Cambria" w:cs="Arial"/>
          <w:bCs/>
          <w:sz w:val="22"/>
          <w:szCs w:val="22"/>
          <w:lang w:eastAsia="pl-PL"/>
        </w:rPr>
        <w:t>sadzeniowego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drzew</w:t>
      </w:r>
      <w:r w:rsidR="0086584F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i krzewów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ze szkółki leśnej wraz z załadunkiem, przewozem i przeładunkiem, ich </w:t>
      </w:r>
      <w:r w:rsidR="0086584F">
        <w:rPr>
          <w:rFonts w:ascii="Cambria" w:eastAsia="Calibri" w:hAnsi="Cambria" w:cs="Arial"/>
          <w:bCs/>
          <w:sz w:val="22"/>
          <w:szCs w:val="22"/>
          <w:lang w:eastAsia="pl-PL"/>
        </w:rPr>
        <w:t>sadzenie , pielęgnację orz ochronę przed zgryzaniem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– całość przy użyciu środków i sił będących w dyspozycji wykonawcy; w szczególności:</w:t>
      </w:r>
    </w:p>
    <w:p w14:paraId="542BF828" w14:textId="77777777" w:rsidR="002C1850" w:rsidRPr="00DC055B" w:rsidRDefault="002C1850" w:rsidP="002C1850">
      <w:pPr>
        <w:numPr>
          <w:ilvl w:val="1"/>
          <w:numId w:val="101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w jamkę w więźbie określonej przez Zamawiającego,</w:t>
      </w:r>
    </w:p>
    <w:p w14:paraId="35DC0BB8" w14:textId="77777777" w:rsidR="002C1850" w:rsidRPr="00DC055B" w:rsidRDefault="002C1850" w:rsidP="002C1850">
      <w:pPr>
        <w:numPr>
          <w:ilvl w:val="1"/>
          <w:numId w:val="101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wykonanie talerzy poprzez zdjęcie wierzchniej warstwy gleby do warstwy m</w:t>
      </w:r>
      <w:r w:rsidR="0086584F">
        <w:rPr>
          <w:rFonts w:ascii="Cambria" w:eastAsia="Calibri" w:hAnsi="Cambria" w:cs="Arial"/>
          <w:bCs/>
          <w:sz w:val="22"/>
          <w:szCs w:val="22"/>
          <w:lang w:eastAsia="pl-PL"/>
        </w:rPr>
        <w:t>ineralnej, talerze o wymiarach 4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0x</w:t>
      </w:r>
      <w:r w:rsidR="0086584F">
        <w:rPr>
          <w:rFonts w:ascii="Cambria" w:eastAsia="Calibri" w:hAnsi="Cambria" w:cs="Arial"/>
          <w:bCs/>
          <w:sz w:val="22"/>
          <w:szCs w:val="22"/>
          <w:lang w:eastAsia="pl-PL"/>
        </w:rPr>
        <w:t>4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0 cm,</w:t>
      </w:r>
    </w:p>
    <w:p w14:paraId="55BA6EFB" w14:textId="77777777" w:rsidR="002C1850" w:rsidRDefault="002C1850" w:rsidP="002C1850">
      <w:pPr>
        <w:numPr>
          <w:ilvl w:val="1"/>
          <w:numId w:val="101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prace godzinowe ręczne i ciągnikowe związane z pielęgnowaniem drzew i krzewów.</w:t>
      </w:r>
    </w:p>
    <w:p w14:paraId="6C40648E" w14:textId="77777777" w:rsidR="002C1850" w:rsidRPr="002E4077" w:rsidRDefault="002E4077" w:rsidP="002C1850">
      <w:pPr>
        <w:numPr>
          <w:ilvl w:val="1"/>
          <w:numId w:val="101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E4077">
        <w:rPr>
          <w:rFonts w:ascii="Cambria" w:eastAsia="Calibri" w:hAnsi="Cambria" w:cs="Arial"/>
          <w:bCs/>
          <w:sz w:val="22"/>
          <w:szCs w:val="22"/>
          <w:lang w:eastAsia="pl-PL"/>
        </w:rPr>
        <w:t>grodzenie poletek siatką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:</w:t>
      </w:r>
      <w:r w:rsidRPr="002E4077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</w:p>
    <w:p w14:paraId="7D5E7F76" w14:textId="77777777" w:rsidR="002C1850" w:rsidRPr="00DC055B" w:rsidRDefault="002C1850" w:rsidP="002C1850">
      <w:pPr>
        <w:numPr>
          <w:ilvl w:val="1"/>
          <w:numId w:val="103"/>
        </w:numPr>
        <w:suppressAutoHyphens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przygotowanie powierzchni do montażu ogrodzenia poprzez usunięcie przeszkadzających w prawidłowym wykonaniu ogrodzenia krzewów, krzewinek i roślinności zielnej,</w:t>
      </w:r>
    </w:p>
    <w:p w14:paraId="2D4CD704" w14:textId="77777777" w:rsidR="002C1850" w:rsidRPr="00DC055B" w:rsidRDefault="00CE3B47" w:rsidP="002C1850">
      <w:pPr>
        <w:numPr>
          <w:ilvl w:val="1"/>
          <w:numId w:val="103"/>
        </w:numPr>
        <w:suppressAutoHyphens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>
        <w:rPr>
          <w:rFonts w:ascii="Cambria" w:eastAsia="Calibri" w:hAnsi="Cambria" w:cs="Arial"/>
          <w:bCs/>
          <w:iCs/>
          <w:sz w:val="22"/>
          <w:szCs w:val="22"/>
          <w:lang w:eastAsia="pl-PL"/>
        </w:rPr>
        <w:t>słupki</w:t>
      </w:r>
      <w:r w:rsidR="002C1850" w:rsidRPr="00DC055B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 z drewna liściastego twardego (Db, </w:t>
      </w:r>
      <w:proofErr w:type="spellStart"/>
      <w:r w:rsidR="002C1850" w:rsidRPr="00DC055B">
        <w:rPr>
          <w:rFonts w:ascii="Cambria" w:eastAsia="Calibri" w:hAnsi="Cambria" w:cs="Arial"/>
          <w:bCs/>
          <w:iCs/>
          <w:sz w:val="22"/>
          <w:szCs w:val="22"/>
          <w:lang w:eastAsia="pl-PL"/>
        </w:rPr>
        <w:t>Ak</w:t>
      </w:r>
      <w:proofErr w:type="spellEnd"/>
      <w:r w:rsidR="002C1850" w:rsidRPr="00DC055B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) </w:t>
      </w:r>
      <w:r w:rsidR="002E4077">
        <w:rPr>
          <w:rFonts w:ascii="Cambria" w:eastAsia="Calibri" w:hAnsi="Cambria" w:cs="Arial"/>
          <w:bCs/>
          <w:iCs/>
          <w:sz w:val="22"/>
          <w:szCs w:val="22"/>
          <w:lang w:eastAsia="pl-PL"/>
        </w:rPr>
        <w:t>o</w:t>
      </w:r>
      <w:r>
        <w:rPr>
          <w:rFonts w:ascii="Cambria" w:eastAsia="Calibri" w:hAnsi="Cambria" w:cs="Arial"/>
          <w:bCs/>
          <w:iCs/>
          <w:sz w:val="22"/>
          <w:szCs w:val="22"/>
          <w:lang w:eastAsia="pl-PL"/>
        </w:rPr>
        <w:t>korowane</w:t>
      </w:r>
      <w:r w:rsidR="002E407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 na długości około 0,</w:t>
      </w:r>
      <w:r>
        <w:rPr>
          <w:rFonts w:ascii="Cambria" w:eastAsia="Calibri" w:hAnsi="Cambria" w:cs="Arial"/>
          <w:bCs/>
          <w:iCs/>
          <w:sz w:val="22"/>
          <w:szCs w:val="22"/>
          <w:lang w:eastAsia="pl-PL"/>
        </w:rPr>
        <w:t>7</w:t>
      </w:r>
      <w:r w:rsidR="002E407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0 m </w:t>
      </w:r>
      <w:r>
        <w:rPr>
          <w:rFonts w:ascii="Cambria" w:eastAsia="Calibri" w:hAnsi="Cambria" w:cs="Arial"/>
          <w:bCs/>
          <w:iCs/>
          <w:sz w:val="22"/>
          <w:szCs w:val="22"/>
          <w:lang w:eastAsia="pl-PL"/>
        </w:rPr>
        <w:t>w</w:t>
      </w:r>
      <w:r w:rsidR="002E407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 </w:t>
      </w:r>
      <w:r w:rsidR="002C1850" w:rsidRPr="00DC055B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iCs/>
          <w:sz w:val="22"/>
          <w:szCs w:val="22"/>
          <w:lang w:eastAsia="pl-PL"/>
        </w:rPr>
        <w:t>dolnym końcu</w:t>
      </w:r>
      <w:r w:rsidR="002C1850" w:rsidRPr="00DC055B">
        <w:rPr>
          <w:rFonts w:ascii="Cambria" w:eastAsia="Calibri" w:hAnsi="Cambria" w:cs="Arial"/>
          <w:sz w:val="22"/>
          <w:szCs w:val="22"/>
          <w:lang w:eastAsia="pl-PL"/>
        </w:rPr>
        <w:t>,</w:t>
      </w:r>
      <w:r>
        <w:rPr>
          <w:rFonts w:ascii="Cambria" w:eastAsia="Calibri" w:hAnsi="Cambria" w:cs="Arial"/>
          <w:sz w:val="22"/>
          <w:szCs w:val="22"/>
          <w:lang w:eastAsia="pl-PL"/>
        </w:rPr>
        <w:t xml:space="preserve"> który zostanie umieszczony w glebie,</w:t>
      </w:r>
    </w:p>
    <w:p w14:paraId="77E185BF" w14:textId="77777777" w:rsidR="002C1850" w:rsidRPr="00DC055B" w:rsidRDefault="002C1850" w:rsidP="002C1850">
      <w:pPr>
        <w:numPr>
          <w:ilvl w:val="1"/>
          <w:numId w:val="103"/>
        </w:numPr>
        <w:suppressAutoHyphens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 xml:space="preserve">rozniesienie i wkopanie słupków (stroną </w:t>
      </w:r>
      <w:r w:rsidR="00CE3B47">
        <w:rPr>
          <w:rFonts w:ascii="Cambria" w:eastAsia="Calibri" w:hAnsi="Cambria" w:cs="Arial"/>
          <w:sz w:val="22"/>
          <w:szCs w:val="22"/>
          <w:lang w:eastAsia="pl-PL"/>
        </w:rPr>
        <w:t>okorowaną</w:t>
      </w:r>
      <w:r w:rsidRPr="00DC055B">
        <w:rPr>
          <w:rFonts w:ascii="Cambria" w:eastAsia="Calibri" w:hAnsi="Cambria" w:cs="Arial"/>
          <w:sz w:val="22"/>
          <w:szCs w:val="22"/>
          <w:lang w:eastAsia="pl-PL"/>
        </w:rPr>
        <w:t>) na głębokość 0,6 m (z dokładnością do +/- 5 cm). Odległość między słupkami nie może przekroczyć 5 m (+/- 10%),</w:t>
      </w:r>
    </w:p>
    <w:p w14:paraId="21D4F3AA" w14:textId="77777777" w:rsidR="002C1850" w:rsidRPr="00DC055B" w:rsidRDefault="002C1850" w:rsidP="002C1850">
      <w:pPr>
        <w:numPr>
          <w:ilvl w:val="1"/>
          <w:numId w:val="103"/>
        </w:numPr>
        <w:suppressAutoHyphens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 xml:space="preserve">rozwinięcie, zawieszenie, napięcie i przymocowanie siatki do słupków i gruntu; 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poziomie;, napięcia siatki dokonujemy ciągnikiem lub za pomocą wyciągarki linowej;  umocowanie siatki do gruntu polega na wywinięciu 20 cm siatki na zewnątrz ogrodzenia i jej opalikowaniu lub obsypaniu ziemią,  </w:t>
      </w:r>
    </w:p>
    <w:p w14:paraId="01947D3B" w14:textId="77777777" w:rsidR="002C1850" w:rsidRPr="00DC055B" w:rsidRDefault="002C1850" w:rsidP="002C1850">
      <w:pPr>
        <w:numPr>
          <w:ilvl w:val="1"/>
          <w:numId w:val="103"/>
        </w:numPr>
        <w:suppressAutoHyphens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lastRenderedPageBreak/>
        <w:t>zabezpieczenie słupków przed wychylaniem poprzez wykonanie ukośnych słupków podporowych ustawianych w linii ogrodzenia, zagłębionych dołem w podłożu gruntowym i przybitych zaciosem do słupka; zabezpieczone przed wychylaniem muszą być słupki naciągowe, słupki na załamaniach przebiegu ogrodzenia oraz na odcinakach, gdzie ogrodzenie przebiega w linii prostej wzdłuż 5 kolejnych słupków, słupki narożne zabezpieczamy w dwóch kierunkach; słupki naciągowe ustawia się nie rzadziej jak 50 m linii ogrodzenia,</w:t>
      </w:r>
    </w:p>
    <w:p w14:paraId="3894E3F3" w14:textId="77777777" w:rsidR="00CE3B47" w:rsidRPr="00CE3B47" w:rsidRDefault="002E4077" w:rsidP="00CE3B47">
      <w:pPr>
        <w:numPr>
          <w:ilvl w:val="1"/>
          <w:numId w:val="103"/>
        </w:numPr>
        <w:suppressAutoHyphens w:val="0"/>
        <w:spacing w:before="120"/>
        <w:ind w:left="567" w:hanging="567"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2E4077">
        <w:rPr>
          <w:rFonts w:ascii="Cambria" w:eastAsia="Calibri" w:hAnsi="Cambria" w:cs="Arial"/>
          <w:sz w:val="22"/>
          <w:szCs w:val="22"/>
          <w:lang w:eastAsia="pl-PL"/>
        </w:rPr>
        <w:t>wykonanie przełazów lub</w:t>
      </w:r>
      <w:r w:rsidR="002C1850" w:rsidRPr="002E4077">
        <w:rPr>
          <w:rFonts w:ascii="Cambria" w:eastAsia="Calibri" w:hAnsi="Cambria" w:cs="Arial"/>
          <w:sz w:val="22"/>
          <w:szCs w:val="22"/>
          <w:lang w:eastAsia="pl-PL"/>
        </w:rPr>
        <w:t xml:space="preserve"> bram wjazdowych  w wyznaczonych miejscach w liczbie </w:t>
      </w:r>
      <w:r w:rsidRPr="002E4077">
        <w:rPr>
          <w:rFonts w:ascii="Cambria" w:eastAsia="Calibri" w:hAnsi="Cambria" w:cs="Arial"/>
          <w:sz w:val="22"/>
          <w:szCs w:val="22"/>
          <w:lang w:eastAsia="pl-PL"/>
        </w:rPr>
        <w:t>1</w:t>
      </w:r>
      <w:r w:rsidR="002C1850" w:rsidRPr="002E4077">
        <w:rPr>
          <w:rFonts w:ascii="Cambria" w:eastAsia="Calibri" w:hAnsi="Cambria" w:cs="Arial"/>
          <w:sz w:val="22"/>
          <w:szCs w:val="22"/>
          <w:lang w:eastAsia="pl-PL"/>
        </w:rPr>
        <w:t xml:space="preserve"> sztuk na każdą ogrodzoną powierzchnię o ciągłej granicy. </w:t>
      </w:r>
    </w:p>
    <w:p w14:paraId="42F9BEDD" w14:textId="77777777" w:rsidR="002C1850" w:rsidRPr="00DC055B" w:rsidRDefault="00CE3B47" w:rsidP="00CE3B47">
      <w:pPr>
        <w:suppressAutoHyphens w:val="0"/>
        <w:spacing w:before="120"/>
        <w:ind w:left="567"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Materiały dostarczy zamawiający</w:t>
      </w:r>
      <w:r w:rsidR="002C1850" w:rsidRPr="00DC055B">
        <w:rPr>
          <w:rFonts w:ascii="Cambria" w:eastAsia="Calibri" w:hAnsi="Cambria" w:cs="Arial"/>
          <w:bCs/>
          <w:iCs/>
          <w:sz w:val="22"/>
          <w:szCs w:val="22"/>
          <w:lang w:eastAsia="pl-PL"/>
        </w:rPr>
        <w:t>.</w:t>
      </w:r>
    </w:p>
    <w:p w14:paraId="021C0492" w14:textId="77777777" w:rsidR="002C1850" w:rsidRPr="00DC055B" w:rsidRDefault="002C1850" w:rsidP="002C1850">
      <w:pPr>
        <w:suppressAutoHyphens w:val="0"/>
        <w:spacing w:before="120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07E8182E" w14:textId="77777777" w:rsidR="004040B7" w:rsidRPr="00DC055B" w:rsidRDefault="004040B7" w:rsidP="004040B7">
      <w:pPr>
        <w:suppressAutoHyphens w:val="0"/>
        <w:spacing w:before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C055B">
        <w:rPr>
          <w:rFonts w:ascii="Cambria" w:eastAsia="Calibri" w:hAnsi="Cambria" w:cs="Arial"/>
          <w:b/>
          <w:sz w:val="22"/>
          <w:szCs w:val="22"/>
          <w:lang w:eastAsia="pl-PL"/>
        </w:rPr>
        <w:t>I.</w:t>
      </w:r>
      <w:r>
        <w:rPr>
          <w:rFonts w:ascii="Cambria" w:eastAsia="Calibri" w:hAnsi="Cambria" w:cs="Arial"/>
          <w:b/>
          <w:sz w:val="22"/>
          <w:szCs w:val="22"/>
          <w:lang w:eastAsia="pl-PL"/>
        </w:rPr>
        <w:t>2</w:t>
      </w:r>
      <w:r w:rsidRPr="00DC055B">
        <w:rPr>
          <w:rFonts w:ascii="Cambria" w:eastAsia="Calibri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/>
          <w:sz w:val="22"/>
          <w:szCs w:val="22"/>
          <w:lang w:eastAsia="pl-PL"/>
        </w:rPr>
        <w:t>Dokarmianie zwierzyny</w:t>
      </w:r>
      <w:r w:rsidRPr="00DC055B">
        <w:rPr>
          <w:rFonts w:ascii="Cambria" w:eastAsia="Calibri" w:hAnsi="Cambria" w:cs="Arial"/>
          <w:b/>
          <w:sz w:val="22"/>
          <w:szCs w:val="22"/>
          <w:lang w:eastAsia="pl-PL"/>
        </w:rPr>
        <w:t xml:space="preserve"> </w:t>
      </w:r>
    </w:p>
    <w:p w14:paraId="6DF44699" w14:textId="77777777" w:rsidR="002C1850" w:rsidRPr="00DC055B" w:rsidRDefault="002C1850" w:rsidP="002C1850">
      <w:p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14:paraId="4F453AA8" w14:textId="77777777" w:rsidR="0070704A" w:rsidRPr="003A3A68" w:rsidRDefault="004040B7" w:rsidP="003A3A68">
      <w:pPr>
        <w:suppressAutoHyphens w:val="0"/>
        <w:spacing w:before="120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3A3A68">
        <w:rPr>
          <w:rFonts w:ascii="Cambria" w:eastAsia="Calibri" w:hAnsi="Cambria" w:cs="Arial"/>
          <w:sz w:val="22"/>
          <w:szCs w:val="22"/>
          <w:lang w:eastAsia="en-US"/>
        </w:rPr>
        <w:t>Dokarmianie zwierzyny to ogół czynności agrotechnicznych wykonywanych ręcznie lub mechanicznie, zgodnie z dobrą prak</w:t>
      </w:r>
      <w:r w:rsidR="003A3A68"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tyką rolniczą, mających na celu </w:t>
      </w:r>
      <w:r w:rsidR="003A3A68">
        <w:rPr>
          <w:rFonts w:ascii="Cambria" w:hAnsi="Cambria" w:cs="Arial"/>
          <w:sz w:val="22"/>
          <w:szCs w:val="22"/>
        </w:rPr>
        <w:t>wsparcie pokarmowe</w:t>
      </w:r>
      <w:r w:rsidR="003A3A68" w:rsidRPr="003A3A68">
        <w:rPr>
          <w:rFonts w:ascii="Cambria" w:hAnsi="Cambria" w:cs="Arial"/>
          <w:sz w:val="22"/>
          <w:szCs w:val="22"/>
        </w:rPr>
        <w:t xml:space="preserve"> zwie</w:t>
      </w:r>
      <w:r w:rsidR="003A3A68">
        <w:rPr>
          <w:rFonts w:ascii="Cambria" w:hAnsi="Cambria" w:cs="Arial"/>
          <w:sz w:val="22"/>
          <w:szCs w:val="22"/>
        </w:rPr>
        <w:t>rzyny łownej w trudnym okresie</w:t>
      </w:r>
      <w:r w:rsidR="003A3A68" w:rsidRPr="003A3A68">
        <w:rPr>
          <w:rFonts w:ascii="Cambria" w:hAnsi="Cambria" w:cs="Arial"/>
          <w:sz w:val="22"/>
          <w:szCs w:val="22"/>
        </w:rPr>
        <w:t xml:space="preserve"> jesienno – zimowym</w:t>
      </w:r>
      <w:r w:rsidR="003A3A68">
        <w:rPr>
          <w:rFonts w:ascii="Cambria" w:hAnsi="Cambria" w:cs="Arial"/>
          <w:sz w:val="22"/>
          <w:szCs w:val="22"/>
        </w:rPr>
        <w:t xml:space="preserve"> (karma soczysta, sucha, treściwa</w:t>
      </w:r>
      <w:r w:rsidR="00A813E5">
        <w:rPr>
          <w:rFonts w:ascii="Cambria" w:hAnsi="Cambria" w:cs="Arial"/>
          <w:sz w:val="22"/>
          <w:szCs w:val="22"/>
        </w:rPr>
        <w:t>, sól)</w:t>
      </w:r>
      <w:r w:rsidR="003A3A68">
        <w:rPr>
          <w:rFonts w:ascii="Cambria" w:hAnsi="Cambria" w:cs="Arial"/>
          <w:sz w:val="22"/>
          <w:szCs w:val="22"/>
        </w:rPr>
        <w:t xml:space="preserve"> oraz zabezpieczanie okolicznych pól przed szkodami od zwierzyny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2DE81CEB" w14:textId="77777777" w:rsidR="0070704A" w:rsidRPr="00DC055B" w:rsidRDefault="0070704A" w:rsidP="007D2258">
      <w:pPr>
        <w:suppressAutoHyphens w:val="0"/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</w:p>
    <w:tbl>
      <w:tblPr>
        <w:tblW w:w="82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53"/>
        <w:gridCol w:w="4487"/>
        <w:gridCol w:w="26"/>
        <w:gridCol w:w="834"/>
        <w:gridCol w:w="21"/>
      </w:tblGrid>
      <w:tr w:rsidR="0070704A" w:rsidRPr="0070704A" w14:paraId="561FC3AE" w14:textId="77777777" w:rsidTr="00A813E5">
        <w:trPr>
          <w:trHeight w:val="276"/>
        </w:trPr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14:paraId="3CAA2DB3" w14:textId="77777777" w:rsidR="0070704A" w:rsidRPr="0070704A" w:rsidRDefault="0070704A" w:rsidP="0070704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 xml:space="preserve">Kod czynności / </w:t>
            </w:r>
          </w:p>
        </w:tc>
        <w:tc>
          <w:tcPr>
            <w:tcW w:w="45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0D0F" w14:textId="77777777" w:rsidR="0070704A" w:rsidRPr="0070704A" w:rsidRDefault="0070704A" w:rsidP="0070704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color w:val="000000"/>
                <w:sz w:val="18"/>
                <w:szCs w:val="18"/>
                <w:lang w:eastAsia="pl-PL"/>
              </w:rPr>
              <w:t>Opis kodu</w:t>
            </w:r>
            <w:r w:rsidRPr="0070704A">
              <w:rPr>
                <w:color w:val="000000"/>
                <w:sz w:val="18"/>
                <w:szCs w:val="18"/>
                <w:lang w:eastAsia="pl-PL"/>
              </w:rPr>
              <w:t xml:space="preserve"> czynności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DAE8" w14:textId="77777777" w:rsidR="0070704A" w:rsidRPr="0070704A" w:rsidRDefault="0070704A" w:rsidP="0070704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J.m.</w:t>
            </w:r>
          </w:p>
        </w:tc>
      </w:tr>
      <w:tr w:rsidR="0070704A" w:rsidRPr="0070704A" w14:paraId="6C1E09C0" w14:textId="77777777" w:rsidTr="00A813E5">
        <w:trPr>
          <w:trHeight w:val="276"/>
        </w:trPr>
        <w:tc>
          <w:tcPr>
            <w:tcW w:w="289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14:paraId="1BA2DC67" w14:textId="77777777" w:rsidR="0070704A" w:rsidRPr="0070704A" w:rsidRDefault="0070704A" w:rsidP="0070704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materiału</w:t>
            </w:r>
          </w:p>
        </w:tc>
        <w:tc>
          <w:tcPr>
            <w:tcW w:w="45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E2E5D" w14:textId="77777777" w:rsidR="0070704A" w:rsidRPr="0070704A" w:rsidRDefault="0070704A" w:rsidP="0070704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5828C" w14:textId="77777777" w:rsidR="0070704A" w:rsidRPr="0070704A" w:rsidRDefault="0070704A" w:rsidP="0070704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</w:tr>
      <w:tr w:rsidR="0070704A" w:rsidRPr="0070704A" w14:paraId="3F30CDA2" w14:textId="77777777" w:rsidTr="00A813E5">
        <w:trPr>
          <w:trHeight w:val="276"/>
        </w:trPr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033C" w14:textId="77777777" w:rsidR="0070704A" w:rsidRPr="0070704A" w:rsidRDefault="0070704A" w:rsidP="0070704A">
            <w:pPr>
              <w:suppressAutoHyphens w:val="0"/>
              <w:jc w:val="center"/>
              <w:rPr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70704A">
              <w:rPr>
                <w:i/>
                <w:iCs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4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F1A1" w14:textId="77777777" w:rsidR="0070704A" w:rsidRPr="0070704A" w:rsidRDefault="0070704A" w:rsidP="0070704A">
            <w:pPr>
              <w:suppressAutoHyphens w:val="0"/>
              <w:jc w:val="center"/>
              <w:rPr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70704A">
              <w:rPr>
                <w:i/>
                <w:iCs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AFB7" w14:textId="77777777" w:rsidR="0070704A" w:rsidRPr="0070704A" w:rsidRDefault="0070704A" w:rsidP="0070704A">
            <w:pPr>
              <w:suppressAutoHyphens w:val="0"/>
              <w:jc w:val="center"/>
              <w:rPr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70704A">
              <w:rPr>
                <w:i/>
                <w:iCs/>
                <w:color w:val="000000"/>
                <w:sz w:val="14"/>
                <w:szCs w:val="14"/>
                <w:lang w:eastAsia="pl-PL"/>
              </w:rPr>
              <w:t>4</w:t>
            </w:r>
          </w:p>
        </w:tc>
      </w:tr>
      <w:tr w:rsidR="0070704A" w:rsidRPr="0070704A" w14:paraId="57E27B14" w14:textId="77777777" w:rsidTr="00A813E5">
        <w:trPr>
          <w:trHeight w:val="276"/>
        </w:trPr>
        <w:tc>
          <w:tcPr>
            <w:tcW w:w="28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4E4D84A3" w14:textId="77777777" w:rsidR="0070704A" w:rsidRPr="0070704A" w:rsidRDefault="0070704A" w:rsidP="0070704A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ŁO-DOKARM</w:t>
            </w:r>
          </w:p>
        </w:tc>
        <w:tc>
          <w:tcPr>
            <w:tcW w:w="451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EE63151" w14:textId="77777777" w:rsidR="0070704A" w:rsidRPr="0070704A" w:rsidRDefault="0070704A" w:rsidP="0070704A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dokarmianie zwierzyny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2FFEAA92" w14:textId="77777777" w:rsidR="0070704A" w:rsidRPr="0070704A" w:rsidRDefault="0070704A" w:rsidP="0070704A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0704A" w:rsidRPr="0070704A" w14:paraId="0606988A" w14:textId="77777777" w:rsidTr="00A813E5">
        <w:trPr>
          <w:trHeight w:val="276"/>
        </w:trPr>
        <w:tc>
          <w:tcPr>
            <w:tcW w:w="28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989884" w14:textId="77777777" w:rsidR="0070704A" w:rsidRPr="0070704A" w:rsidRDefault="0070704A" w:rsidP="0070704A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1FC928" w14:textId="77777777" w:rsidR="0070704A" w:rsidRPr="0070704A" w:rsidRDefault="0070704A" w:rsidP="0070704A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2974EF21" w14:textId="77777777" w:rsidR="0070704A" w:rsidRPr="0070704A" w:rsidRDefault="0070704A" w:rsidP="0070704A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0704A" w:rsidRPr="0070704A" w14:paraId="2D5C9AC8" w14:textId="77777777" w:rsidTr="00A813E5">
        <w:trPr>
          <w:trHeight w:val="276"/>
        </w:trPr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878D" w14:textId="77777777" w:rsidR="0070704A" w:rsidRPr="0070704A" w:rsidRDefault="0070704A" w:rsidP="0070704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B0682" w14:textId="77777777" w:rsidR="0070704A" w:rsidRPr="0070704A" w:rsidRDefault="0070704A" w:rsidP="0070704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A4B5" w14:textId="77777777" w:rsidR="0070704A" w:rsidRPr="0070704A" w:rsidRDefault="0070704A" w:rsidP="0070704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70704A" w:rsidRPr="0070704A" w14:paraId="337020BC" w14:textId="77777777" w:rsidTr="00A813E5">
        <w:trPr>
          <w:trHeight w:val="276"/>
        </w:trPr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BB21" w14:textId="77777777" w:rsidR="0070704A" w:rsidRPr="0070704A" w:rsidRDefault="0070704A" w:rsidP="0070704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BDFA" w14:textId="77777777" w:rsidR="0070704A" w:rsidRPr="0070704A" w:rsidRDefault="0070704A" w:rsidP="0070704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 xml:space="preserve">Prace godz.-ciągnik </w:t>
            </w:r>
            <w:proofErr w:type="spellStart"/>
            <w:r w:rsidRPr="0070704A">
              <w:rPr>
                <w:color w:val="000000"/>
                <w:sz w:val="18"/>
                <w:szCs w:val="18"/>
                <w:lang w:eastAsia="pl-PL"/>
              </w:rPr>
              <w:t>gosp.łow</w:t>
            </w:r>
            <w:proofErr w:type="spellEnd"/>
            <w:r w:rsidRPr="0070704A"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9E342" w14:textId="77777777" w:rsidR="0070704A" w:rsidRPr="0070704A" w:rsidRDefault="0070704A" w:rsidP="0070704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70704A" w:rsidRPr="0070704A" w14:paraId="6E70ED4E" w14:textId="77777777" w:rsidTr="00A813E5">
        <w:trPr>
          <w:trHeight w:val="276"/>
        </w:trPr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AA41" w14:textId="77777777" w:rsidR="0070704A" w:rsidRPr="0070704A" w:rsidRDefault="0070704A" w:rsidP="0070704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Ł-TALB</w:t>
            </w:r>
          </w:p>
        </w:tc>
        <w:tc>
          <w:tcPr>
            <w:tcW w:w="4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7747" w14:textId="77777777" w:rsidR="0070704A" w:rsidRPr="0070704A" w:rsidRDefault="0070704A" w:rsidP="0070704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talerzowanie buchtowisk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956A" w14:textId="77777777" w:rsidR="0070704A" w:rsidRPr="0070704A" w:rsidRDefault="0070704A" w:rsidP="0070704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A813E5" w:rsidRPr="00A813E5" w14:paraId="55444EB7" w14:textId="77777777" w:rsidTr="00A813E5">
        <w:trPr>
          <w:gridAfter w:val="1"/>
          <w:wAfter w:w="21" w:type="dxa"/>
          <w:trHeight w:val="276"/>
        </w:trPr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7D4CB574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ŁO-DOKSO</w:t>
            </w:r>
          </w:p>
        </w:tc>
        <w:tc>
          <w:tcPr>
            <w:tcW w:w="4540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2DA278B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Dokarmianie zwierzyny-</w:t>
            </w:r>
            <w:proofErr w:type="spellStart"/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k.soczy</w:t>
            </w:r>
            <w:r>
              <w:rPr>
                <w:b/>
                <w:bCs/>
                <w:color w:val="000000"/>
                <w:sz w:val="18"/>
                <w:szCs w:val="18"/>
                <w:lang w:eastAsia="pl-PL"/>
              </w:rPr>
              <w:t>sta</w:t>
            </w:r>
            <w:proofErr w:type="spellEnd"/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062BB17A" w14:textId="77777777" w:rsidR="00A813E5" w:rsidRPr="00A813E5" w:rsidRDefault="00A813E5" w:rsidP="00A813E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rh</w:t>
            </w:r>
            <w:proofErr w:type="spellEnd"/>
          </w:p>
        </w:tc>
      </w:tr>
      <w:tr w:rsidR="00A813E5" w:rsidRPr="00A813E5" w14:paraId="5C4083E9" w14:textId="77777777" w:rsidTr="00A813E5">
        <w:trPr>
          <w:gridAfter w:val="1"/>
          <w:wAfter w:w="21" w:type="dxa"/>
          <w:trHeight w:val="276"/>
        </w:trPr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8CB88F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911AB2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1EB9E2DA" w14:textId="77777777" w:rsidR="00A813E5" w:rsidRPr="00A813E5" w:rsidRDefault="00A813E5" w:rsidP="00A813E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ch</w:t>
            </w:r>
            <w:proofErr w:type="spellEnd"/>
          </w:p>
        </w:tc>
      </w:tr>
      <w:tr w:rsidR="00A813E5" w:rsidRPr="00A813E5" w14:paraId="4F423878" w14:textId="77777777" w:rsidTr="00A813E5">
        <w:trPr>
          <w:gridAfter w:val="1"/>
          <w:wAfter w:w="21" w:type="dxa"/>
          <w:trHeight w:val="27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15CC2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5385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F55F" w14:textId="77777777" w:rsidR="00A813E5" w:rsidRPr="00A813E5" w:rsidRDefault="00A813E5" w:rsidP="00A813E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A813E5" w:rsidRPr="00A813E5" w14:paraId="69EEBE8C" w14:textId="77777777" w:rsidTr="00A813E5">
        <w:trPr>
          <w:gridAfter w:val="1"/>
          <w:wAfter w:w="21" w:type="dxa"/>
          <w:trHeight w:val="27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D3048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20814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 xml:space="preserve">Prace godz.-ciągnik </w:t>
            </w:r>
            <w:proofErr w:type="spellStart"/>
            <w:r w:rsidRPr="00A813E5">
              <w:rPr>
                <w:color w:val="000000"/>
                <w:sz w:val="18"/>
                <w:szCs w:val="18"/>
                <w:lang w:eastAsia="pl-PL"/>
              </w:rPr>
              <w:t>gosp.łow</w:t>
            </w:r>
            <w:proofErr w:type="spellEnd"/>
            <w:r w:rsidRPr="00A813E5"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E3E0" w14:textId="77777777" w:rsidR="00A813E5" w:rsidRPr="00A813E5" w:rsidRDefault="00A813E5" w:rsidP="00A813E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A813E5" w:rsidRPr="00A813E5" w14:paraId="70AEAAF5" w14:textId="77777777" w:rsidTr="00A813E5">
        <w:trPr>
          <w:gridAfter w:val="1"/>
          <w:wAfter w:w="21" w:type="dxa"/>
          <w:trHeight w:val="276"/>
        </w:trPr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710E737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ŁO-DOKSOL</w:t>
            </w:r>
          </w:p>
        </w:tc>
        <w:tc>
          <w:tcPr>
            <w:tcW w:w="454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2E82E11A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Dokarmianie zwierzyny-sól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6E027E28" w14:textId="77777777" w:rsidR="00A813E5" w:rsidRPr="00A813E5" w:rsidRDefault="00A813E5" w:rsidP="00A813E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rh</w:t>
            </w:r>
            <w:proofErr w:type="spellEnd"/>
          </w:p>
        </w:tc>
      </w:tr>
      <w:tr w:rsidR="00A813E5" w:rsidRPr="00A813E5" w14:paraId="0F1EC337" w14:textId="77777777" w:rsidTr="00A813E5">
        <w:trPr>
          <w:gridAfter w:val="1"/>
          <w:wAfter w:w="21" w:type="dxa"/>
          <w:trHeight w:val="276"/>
        </w:trPr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E15E87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F4660B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09FB775C" w14:textId="77777777" w:rsidR="00A813E5" w:rsidRPr="00A813E5" w:rsidRDefault="00A813E5" w:rsidP="00A813E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ch</w:t>
            </w:r>
            <w:proofErr w:type="spellEnd"/>
          </w:p>
        </w:tc>
      </w:tr>
      <w:tr w:rsidR="00A813E5" w:rsidRPr="00A813E5" w14:paraId="3D050431" w14:textId="77777777" w:rsidTr="00A813E5">
        <w:trPr>
          <w:gridAfter w:val="1"/>
          <w:wAfter w:w="21" w:type="dxa"/>
          <w:trHeight w:val="27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3D0B3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A33F4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D1B5" w14:textId="77777777" w:rsidR="00A813E5" w:rsidRPr="00A813E5" w:rsidRDefault="00A813E5" w:rsidP="00A813E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A813E5" w:rsidRPr="00A813E5" w14:paraId="09E0A7F4" w14:textId="77777777" w:rsidTr="00A813E5">
        <w:trPr>
          <w:gridAfter w:val="1"/>
          <w:wAfter w:w="21" w:type="dxa"/>
          <w:trHeight w:val="276"/>
        </w:trPr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47E93F6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ŁO-DOKSU</w:t>
            </w:r>
          </w:p>
        </w:tc>
        <w:tc>
          <w:tcPr>
            <w:tcW w:w="454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6FEF4C6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Dokarmianie zwierzyny-</w:t>
            </w:r>
            <w:proofErr w:type="spellStart"/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k.sucha</w:t>
            </w:r>
            <w:proofErr w:type="spellEnd"/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7E011071" w14:textId="77777777" w:rsidR="00A813E5" w:rsidRPr="00A813E5" w:rsidRDefault="00A813E5" w:rsidP="00A813E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rh</w:t>
            </w:r>
            <w:proofErr w:type="spellEnd"/>
          </w:p>
        </w:tc>
      </w:tr>
      <w:tr w:rsidR="00A813E5" w:rsidRPr="00A813E5" w14:paraId="30FDF602" w14:textId="77777777" w:rsidTr="00A813E5">
        <w:trPr>
          <w:gridAfter w:val="1"/>
          <w:wAfter w:w="21" w:type="dxa"/>
          <w:trHeight w:val="276"/>
        </w:trPr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97FA82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720FEB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49D950CF" w14:textId="77777777" w:rsidR="00A813E5" w:rsidRPr="00A813E5" w:rsidRDefault="00A813E5" w:rsidP="00A813E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ch</w:t>
            </w:r>
            <w:proofErr w:type="spellEnd"/>
          </w:p>
        </w:tc>
      </w:tr>
      <w:tr w:rsidR="00A813E5" w:rsidRPr="00A813E5" w14:paraId="097FB92F" w14:textId="77777777" w:rsidTr="00A813E5">
        <w:trPr>
          <w:gridAfter w:val="1"/>
          <w:wAfter w:w="21" w:type="dxa"/>
          <w:trHeight w:val="27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37848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A158E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D9A7" w14:textId="77777777" w:rsidR="00A813E5" w:rsidRPr="00A813E5" w:rsidRDefault="00A813E5" w:rsidP="00A813E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A813E5" w:rsidRPr="00A813E5" w14:paraId="29A804EA" w14:textId="77777777" w:rsidTr="00A813E5">
        <w:trPr>
          <w:gridAfter w:val="1"/>
          <w:wAfter w:w="21" w:type="dxa"/>
          <w:trHeight w:val="27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FE791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4E97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 xml:space="preserve">Prace godz.-ciągnik </w:t>
            </w:r>
            <w:proofErr w:type="spellStart"/>
            <w:r w:rsidRPr="00A813E5">
              <w:rPr>
                <w:color w:val="000000"/>
                <w:sz w:val="18"/>
                <w:szCs w:val="18"/>
                <w:lang w:eastAsia="pl-PL"/>
              </w:rPr>
              <w:t>gosp.łow</w:t>
            </w:r>
            <w:proofErr w:type="spellEnd"/>
            <w:r w:rsidRPr="00A813E5"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AB114" w14:textId="77777777" w:rsidR="00A813E5" w:rsidRPr="00A813E5" w:rsidRDefault="00A813E5" w:rsidP="00A813E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A813E5" w:rsidRPr="00A813E5" w14:paraId="2A7B9747" w14:textId="77777777" w:rsidTr="00A813E5">
        <w:trPr>
          <w:gridAfter w:val="1"/>
          <w:wAfter w:w="21" w:type="dxa"/>
          <w:trHeight w:val="276"/>
        </w:trPr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2DD144C6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ŁO-DOKTR</w:t>
            </w:r>
          </w:p>
        </w:tc>
        <w:tc>
          <w:tcPr>
            <w:tcW w:w="454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50482982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Dokarmianie zwierzyny-</w:t>
            </w:r>
            <w:proofErr w:type="spellStart"/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k.treści</w:t>
            </w:r>
            <w:r>
              <w:rPr>
                <w:b/>
                <w:bCs/>
                <w:color w:val="000000"/>
                <w:sz w:val="18"/>
                <w:szCs w:val="18"/>
                <w:lang w:eastAsia="pl-PL"/>
              </w:rPr>
              <w:t>wa</w:t>
            </w:r>
            <w:proofErr w:type="spellEnd"/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7B6D484C" w14:textId="77777777" w:rsidR="00A813E5" w:rsidRPr="00A813E5" w:rsidRDefault="00A813E5" w:rsidP="00A813E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rh</w:t>
            </w:r>
            <w:proofErr w:type="spellEnd"/>
          </w:p>
        </w:tc>
      </w:tr>
      <w:tr w:rsidR="00A813E5" w:rsidRPr="00A813E5" w14:paraId="5C92DAF7" w14:textId="77777777" w:rsidTr="00A813E5">
        <w:trPr>
          <w:gridAfter w:val="1"/>
          <w:wAfter w:w="21" w:type="dxa"/>
          <w:trHeight w:val="276"/>
        </w:trPr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674872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532C76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24DD65B0" w14:textId="77777777" w:rsidR="00A813E5" w:rsidRPr="00A813E5" w:rsidRDefault="00A813E5" w:rsidP="00A813E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ch</w:t>
            </w:r>
            <w:proofErr w:type="spellEnd"/>
          </w:p>
        </w:tc>
      </w:tr>
      <w:tr w:rsidR="00A813E5" w:rsidRPr="00A813E5" w14:paraId="3E8A894E" w14:textId="77777777" w:rsidTr="00A813E5">
        <w:trPr>
          <w:gridAfter w:val="1"/>
          <w:wAfter w:w="21" w:type="dxa"/>
          <w:trHeight w:val="27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72142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8731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62EB5" w14:textId="77777777" w:rsidR="00A813E5" w:rsidRPr="00A813E5" w:rsidRDefault="00A813E5" w:rsidP="00A813E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A813E5" w:rsidRPr="00A813E5" w14:paraId="4025EC3C" w14:textId="77777777" w:rsidTr="00A813E5">
        <w:trPr>
          <w:gridAfter w:val="1"/>
          <w:wAfter w:w="21" w:type="dxa"/>
          <w:trHeight w:val="27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24DF9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64517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 xml:space="preserve">Prace godz.-ciągnik </w:t>
            </w:r>
            <w:proofErr w:type="spellStart"/>
            <w:r w:rsidRPr="00A813E5">
              <w:rPr>
                <w:color w:val="000000"/>
                <w:sz w:val="18"/>
                <w:szCs w:val="18"/>
                <w:lang w:eastAsia="pl-PL"/>
              </w:rPr>
              <w:t>gosp.łow</w:t>
            </w:r>
            <w:proofErr w:type="spellEnd"/>
            <w:r w:rsidRPr="00A813E5"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51F5" w14:textId="77777777" w:rsidR="00A813E5" w:rsidRPr="00A813E5" w:rsidRDefault="00A813E5" w:rsidP="00A813E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A813E5" w:rsidRPr="00A813E5" w14:paraId="19D4C055" w14:textId="77777777" w:rsidTr="00A813E5">
        <w:trPr>
          <w:gridAfter w:val="1"/>
          <w:wAfter w:w="21" w:type="dxa"/>
          <w:trHeight w:val="27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9789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Ł-TALB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1F2A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talerzowanie buchtowisk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6512C" w14:textId="77777777" w:rsidR="00A813E5" w:rsidRPr="00A813E5" w:rsidRDefault="00A813E5" w:rsidP="00A813E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</w:tbl>
    <w:p w14:paraId="11E32AF7" w14:textId="77777777" w:rsidR="00A813E5" w:rsidRDefault="00A813E5" w:rsidP="00A813E5">
      <w:pPr>
        <w:suppressAutoHyphens w:val="0"/>
        <w:spacing w:before="120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odbiór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karmy i soli z magazynów w OHZ Nadleśnictwa Piaski wraz z załadunkiem, przewozem oraz 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wyłożeniem karmy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br/>
      </w:r>
      <w:r w:rsidR="003D691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 miejscach wskazanych przez leśniczego ds. </w:t>
      </w:r>
      <w:r w:rsidR="00C25823">
        <w:rPr>
          <w:rFonts w:ascii="Cambria" w:eastAsia="Calibri" w:hAnsi="Cambria" w:cs="Arial"/>
          <w:bCs/>
          <w:sz w:val="22"/>
          <w:szCs w:val="22"/>
          <w:lang w:eastAsia="pl-PL"/>
        </w:rPr>
        <w:t>łowieckich</w:t>
      </w:r>
      <w:r w:rsidR="003D691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(z talerzowaniem na pasach zaporowych) -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całość przy użyciu środków i sił będących w dyspo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zycji wykonawcy.</w:t>
      </w:r>
    </w:p>
    <w:p w14:paraId="52F3EE0B" w14:textId="77777777" w:rsidR="00A813E5" w:rsidRDefault="00A813E5" w:rsidP="00A813E5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 xml:space="preserve">Materiały zapewnia 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zamawiający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.</w:t>
      </w:r>
    </w:p>
    <w:p w14:paraId="72FFEB31" w14:textId="77777777" w:rsidR="00A813E5" w:rsidRDefault="00A813E5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p w14:paraId="5EEEB6C7" w14:textId="77777777" w:rsidR="00924980" w:rsidRDefault="00924980" w:rsidP="003D6915">
      <w:pPr>
        <w:suppressAutoHyphens w:val="0"/>
        <w:spacing w:before="120"/>
        <w:jc w:val="center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 xml:space="preserve">I.3.  </w:t>
      </w:r>
      <w:r w:rsidR="003D6915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 xml:space="preserve"> Prace związane z zagospodarowaniem zwierzyny padłej</w:t>
      </w:r>
    </w:p>
    <w:p w14:paraId="06E6D36D" w14:textId="77777777" w:rsidR="003D6915" w:rsidRDefault="003D6915" w:rsidP="003D691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Prace obejmują 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 ogół czynności </w:t>
      </w:r>
      <w:r>
        <w:rPr>
          <w:rFonts w:ascii="Cambria" w:eastAsia="Calibri" w:hAnsi="Cambria" w:cs="Arial"/>
          <w:sz w:val="22"/>
          <w:szCs w:val="22"/>
          <w:lang w:eastAsia="en-US"/>
        </w:rPr>
        <w:t>wykony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wanych ręcznie lub mechanicznie, mających na celu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zagospodarowanie padłej zwierzyny łownej.  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6049BBFC" w14:textId="77777777" w:rsidR="00924980" w:rsidRDefault="00924980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82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4540"/>
        <w:gridCol w:w="860"/>
      </w:tblGrid>
      <w:tr w:rsidR="00924980" w:rsidRPr="00924980" w14:paraId="541A76E1" w14:textId="77777777" w:rsidTr="00924980">
        <w:trPr>
          <w:trHeight w:val="276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7BDA604" w14:textId="77777777" w:rsidR="00924980" w:rsidRPr="00924980" w:rsidRDefault="00924980" w:rsidP="0092498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ŁO-PADLE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11969769" w14:textId="77777777" w:rsidR="00924980" w:rsidRPr="00924980" w:rsidRDefault="00924980" w:rsidP="0092498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Nazwa: Koszty </w:t>
            </w:r>
            <w:proofErr w:type="spellStart"/>
            <w:r w:rsidRPr="00924980">
              <w:rPr>
                <w:b/>
                <w:bCs/>
                <w:color w:val="000000"/>
                <w:sz w:val="18"/>
                <w:szCs w:val="18"/>
                <w:lang w:eastAsia="pl-PL"/>
              </w:rPr>
              <w:t>dot.zwierzyny</w:t>
            </w:r>
            <w:proofErr w:type="spellEnd"/>
            <w:r w:rsidRPr="00924980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 padłej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593B5436" w14:textId="77777777" w:rsidR="00924980" w:rsidRPr="00924980" w:rsidRDefault="00924980" w:rsidP="00924980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924980" w:rsidRPr="00924980" w14:paraId="4E40423B" w14:textId="77777777" w:rsidTr="00924980">
        <w:trPr>
          <w:trHeight w:val="276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4F78B9" w14:textId="77777777" w:rsidR="00924980" w:rsidRPr="00924980" w:rsidRDefault="00924980" w:rsidP="0092498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D702AA" w14:textId="77777777" w:rsidR="00924980" w:rsidRPr="00924980" w:rsidRDefault="00924980" w:rsidP="0092498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308DE2BD" w14:textId="77777777" w:rsidR="00924980" w:rsidRPr="00924980" w:rsidRDefault="00924980" w:rsidP="00924980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924980" w:rsidRPr="00924980" w14:paraId="69DF976A" w14:textId="77777777" w:rsidTr="00924980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AC8D" w14:textId="77777777" w:rsidR="00924980" w:rsidRPr="00924980" w:rsidRDefault="00924980" w:rsidP="009249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4BE7" w14:textId="77777777" w:rsidR="00924980" w:rsidRPr="00924980" w:rsidRDefault="00924980" w:rsidP="009249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BCFA" w14:textId="77777777" w:rsidR="00924980" w:rsidRPr="00924980" w:rsidRDefault="00924980" w:rsidP="00924980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924980" w:rsidRPr="00924980" w14:paraId="79904FD6" w14:textId="77777777" w:rsidTr="00924980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9A1F" w14:textId="77777777" w:rsidR="00924980" w:rsidRPr="00924980" w:rsidRDefault="00924980" w:rsidP="009249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5E39" w14:textId="77777777" w:rsidR="00924980" w:rsidRPr="00924980" w:rsidRDefault="00924980" w:rsidP="009249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 xml:space="preserve">Prace godz.-ciągnik </w:t>
            </w:r>
            <w:proofErr w:type="spellStart"/>
            <w:r w:rsidRPr="00924980">
              <w:rPr>
                <w:color w:val="000000"/>
                <w:sz w:val="18"/>
                <w:szCs w:val="18"/>
                <w:lang w:eastAsia="pl-PL"/>
              </w:rPr>
              <w:t>gosp.łow</w:t>
            </w:r>
            <w:proofErr w:type="spellEnd"/>
            <w:r w:rsidRPr="00924980"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C64B5" w14:textId="77777777" w:rsidR="00924980" w:rsidRPr="00924980" w:rsidRDefault="00924980" w:rsidP="00924980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924980" w:rsidRPr="00924980" w14:paraId="74350CDC" w14:textId="77777777" w:rsidTr="00924980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3CE03" w14:textId="77777777" w:rsidR="00924980" w:rsidRPr="00924980" w:rsidRDefault="00924980" w:rsidP="009249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PREPTJ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19F1" w14:textId="77777777" w:rsidR="00924980" w:rsidRPr="00924980" w:rsidRDefault="00924980" w:rsidP="009249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24980">
              <w:rPr>
                <w:color w:val="000000"/>
                <w:sz w:val="18"/>
                <w:szCs w:val="18"/>
                <w:lang w:eastAsia="pl-PL"/>
              </w:rPr>
              <w:t>preparow.trofeów</w:t>
            </w:r>
            <w:proofErr w:type="spellEnd"/>
            <w:r w:rsidRPr="00924980">
              <w:rPr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24980">
              <w:rPr>
                <w:color w:val="000000"/>
                <w:sz w:val="18"/>
                <w:szCs w:val="18"/>
                <w:lang w:eastAsia="pl-PL"/>
              </w:rPr>
              <w:t>łow</w:t>
            </w:r>
            <w:proofErr w:type="spellEnd"/>
            <w:r w:rsidRPr="00924980">
              <w:rPr>
                <w:color w:val="000000"/>
                <w:sz w:val="18"/>
                <w:szCs w:val="18"/>
                <w:lang w:eastAsia="pl-PL"/>
              </w:rPr>
              <w:t>.-jelenie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E5A6" w14:textId="77777777" w:rsidR="00924980" w:rsidRPr="00924980" w:rsidRDefault="00924980" w:rsidP="00924980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  <w:tr w:rsidR="00924980" w:rsidRPr="00924980" w14:paraId="5FFEBEF4" w14:textId="77777777" w:rsidTr="00924980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41EB" w14:textId="77777777" w:rsidR="00924980" w:rsidRPr="00924980" w:rsidRDefault="00924980" w:rsidP="009249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PREPTR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A0BA" w14:textId="77777777" w:rsidR="00924980" w:rsidRPr="00924980" w:rsidRDefault="00924980" w:rsidP="009249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24980">
              <w:rPr>
                <w:color w:val="000000"/>
                <w:sz w:val="18"/>
                <w:szCs w:val="18"/>
                <w:lang w:eastAsia="pl-PL"/>
              </w:rPr>
              <w:t>preparow.trofeów</w:t>
            </w:r>
            <w:proofErr w:type="spellEnd"/>
            <w:r w:rsidRPr="00924980">
              <w:rPr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24980">
              <w:rPr>
                <w:color w:val="000000"/>
                <w:sz w:val="18"/>
                <w:szCs w:val="18"/>
                <w:lang w:eastAsia="pl-PL"/>
              </w:rPr>
              <w:t>łow</w:t>
            </w:r>
            <w:proofErr w:type="spellEnd"/>
            <w:r w:rsidRPr="00924980">
              <w:rPr>
                <w:color w:val="000000"/>
                <w:sz w:val="18"/>
                <w:szCs w:val="18"/>
                <w:lang w:eastAsia="pl-PL"/>
              </w:rPr>
              <w:t>.-rogacze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B691" w14:textId="77777777" w:rsidR="00924980" w:rsidRPr="00924980" w:rsidRDefault="00924980" w:rsidP="00924980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</w:tbl>
    <w:p w14:paraId="4AF06E28" w14:textId="77777777" w:rsidR="00125198" w:rsidRDefault="00125198" w:rsidP="00125198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zbiór i dostarczenie zwierzyny łownej padłej wskutek wypadków komunikacyjnych do punktu utylizacji -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całość przy użyciu środków i sił będących w dyspo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zycji wykonawcy.</w:t>
      </w:r>
    </w:p>
    <w:p w14:paraId="04BED45E" w14:textId="77777777" w:rsidR="00A813E5" w:rsidRDefault="00A813E5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p w14:paraId="27E5D9D7" w14:textId="77777777" w:rsidR="00924980" w:rsidRDefault="003D6915" w:rsidP="00C07C72">
      <w:pPr>
        <w:suppressAutoHyphens w:val="0"/>
        <w:spacing w:before="120"/>
        <w:jc w:val="center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I.4.  Organizacja polowań na terenie obwodów OHZ Nadleśnictwa Piaski</w:t>
      </w:r>
    </w:p>
    <w:p w14:paraId="37E2CFB8" w14:textId="77777777" w:rsidR="003D6915" w:rsidRDefault="003D6915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Prace obejmują 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 ogół czynności </w:t>
      </w:r>
      <w:r>
        <w:rPr>
          <w:rFonts w:ascii="Cambria" w:eastAsia="Calibri" w:hAnsi="Cambria" w:cs="Arial"/>
          <w:sz w:val="22"/>
          <w:szCs w:val="22"/>
          <w:lang w:eastAsia="en-US"/>
        </w:rPr>
        <w:t>wykony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wanych ręcznie lub mechanicznie, mających na celu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organizację i przeprowadzenie polowań </w:t>
      </w:r>
      <w:r w:rsidR="00C07C72">
        <w:rPr>
          <w:rFonts w:ascii="Cambria" w:eastAsia="Calibri" w:hAnsi="Cambria" w:cs="Arial"/>
          <w:sz w:val="22"/>
          <w:szCs w:val="22"/>
          <w:lang w:eastAsia="en-US"/>
        </w:rPr>
        <w:t>indywidualnych oraz zbiorowych na terenie obwodów łowieckich OHZ Nadleśnictwa Piaski.</w:t>
      </w:r>
    </w:p>
    <w:p w14:paraId="13478BAE" w14:textId="77777777" w:rsidR="003D6915" w:rsidRDefault="003D6915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82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4540"/>
        <w:gridCol w:w="860"/>
      </w:tblGrid>
      <w:tr w:rsidR="003D6915" w:rsidRPr="003D6915" w14:paraId="7AAC760B" w14:textId="77777777" w:rsidTr="003D6915">
        <w:trPr>
          <w:trHeight w:val="318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3AC650C7" w14:textId="77777777" w:rsidR="003D6915" w:rsidRPr="003D6915" w:rsidRDefault="003D6915" w:rsidP="003D691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ŁO-POL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6515AF78" w14:textId="77777777" w:rsidR="003D6915" w:rsidRPr="003D6915" w:rsidRDefault="003D6915" w:rsidP="003D691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Organizacja polowań w OHZ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0BF96BE2" w14:textId="77777777" w:rsidR="003D6915" w:rsidRPr="003D6915" w:rsidRDefault="003D6915" w:rsidP="003D691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3D6915" w:rsidRPr="003D6915" w14:paraId="370B975B" w14:textId="77777777" w:rsidTr="003D6915">
        <w:trPr>
          <w:trHeight w:val="276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3985FF" w14:textId="77777777" w:rsidR="003D6915" w:rsidRPr="003D6915" w:rsidRDefault="003D6915" w:rsidP="003D691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D6672C" w14:textId="77777777" w:rsidR="003D6915" w:rsidRPr="003D6915" w:rsidRDefault="003D6915" w:rsidP="003D691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1E40CD2A" w14:textId="77777777" w:rsidR="003D6915" w:rsidRPr="003D6915" w:rsidRDefault="003D6915" w:rsidP="003D691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3D6915" w:rsidRPr="003D6915" w14:paraId="1080B8E7" w14:textId="77777777" w:rsidTr="003D6915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A4264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1E958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A7D7" w14:textId="77777777" w:rsidR="003D6915" w:rsidRPr="003D6915" w:rsidRDefault="003D6915" w:rsidP="003D691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3D6915" w:rsidRPr="003D6915" w14:paraId="46C68058" w14:textId="77777777" w:rsidTr="003D6915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2892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3AC9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 xml:space="preserve">Prace godz.-ciągnik </w:t>
            </w:r>
            <w:proofErr w:type="spellStart"/>
            <w:r w:rsidRPr="003D6915">
              <w:rPr>
                <w:color w:val="000000"/>
                <w:sz w:val="18"/>
                <w:szCs w:val="18"/>
                <w:lang w:eastAsia="pl-PL"/>
              </w:rPr>
              <w:t>gosp.łow</w:t>
            </w:r>
            <w:proofErr w:type="spellEnd"/>
            <w:r w:rsidRPr="003D6915"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1161" w14:textId="77777777" w:rsidR="003D6915" w:rsidRPr="003D6915" w:rsidRDefault="003D6915" w:rsidP="003D691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3D6915" w:rsidRPr="003D6915" w14:paraId="48F74FB0" w14:textId="77777777" w:rsidTr="003D6915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67C19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PMPI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39389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3D6915">
              <w:rPr>
                <w:color w:val="000000"/>
                <w:sz w:val="18"/>
                <w:szCs w:val="18"/>
                <w:lang w:eastAsia="pl-PL"/>
              </w:rPr>
              <w:t>Podprowadz.myśliwych-polow.ind</w:t>
            </w:r>
            <w:proofErr w:type="spellEnd"/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E169" w14:textId="77777777" w:rsidR="003D6915" w:rsidRPr="003D6915" w:rsidRDefault="003D6915" w:rsidP="003D691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3D6915" w:rsidRPr="003D6915" w14:paraId="0E7D6E33" w14:textId="77777777" w:rsidTr="003D6915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8E4E9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Ł-PILOT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8D8C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 xml:space="preserve">pilotowanie </w:t>
            </w:r>
            <w:proofErr w:type="spellStart"/>
            <w:r w:rsidRPr="003D6915">
              <w:rPr>
                <w:color w:val="000000"/>
                <w:sz w:val="18"/>
                <w:szCs w:val="18"/>
                <w:lang w:eastAsia="pl-PL"/>
              </w:rPr>
              <w:t>polow.dewizowych</w:t>
            </w:r>
            <w:proofErr w:type="spellEnd"/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CF19A" w14:textId="77777777" w:rsidR="003D6915" w:rsidRPr="003D6915" w:rsidRDefault="003D6915" w:rsidP="003D691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  <w:tr w:rsidR="003D6915" w:rsidRPr="003D6915" w14:paraId="2D41F5AD" w14:textId="77777777" w:rsidTr="003D6915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9586A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Ł-POSTRZ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DC10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3D6915">
              <w:rPr>
                <w:color w:val="000000"/>
                <w:sz w:val="18"/>
                <w:szCs w:val="18"/>
                <w:lang w:eastAsia="pl-PL"/>
              </w:rPr>
              <w:t>wynaj.psa-poszuk.postrz.zwierz</w:t>
            </w:r>
            <w:proofErr w:type="spellEnd"/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078A" w14:textId="77777777" w:rsidR="003D6915" w:rsidRPr="003D6915" w:rsidRDefault="003D6915" w:rsidP="003D691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  <w:tr w:rsidR="003D6915" w:rsidRPr="003D6915" w14:paraId="3CDF09B5" w14:textId="77777777" w:rsidTr="003D6915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BEB2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Ł-PSYPD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8C21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 xml:space="preserve">udział psów </w:t>
            </w:r>
            <w:proofErr w:type="spellStart"/>
            <w:r w:rsidRPr="003D6915">
              <w:rPr>
                <w:color w:val="000000"/>
                <w:sz w:val="18"/>
                <w:szCs w:val="18"/>
                <w:lang w:eastAsia="pl-PL"/>
              </w:rPr>
              <w:t>myśl.na</w:t>
            </w:r>
            <w:proofErr w:type="spellEnd"/>
            <w:r w:rsidRPr="003D6915">
              <w:rPr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D6915">
              <w:rPr>
                <w:color w:val="000000"/>
                <w:sz w:val="18"/>
                <w:szCs w:val="18"/>
                <w:lang w:eastAsia="pl-PL"/>
              </w:rPr>
              <w:t>polow.dewi</w:t>
            </w:r>
            <w:proofErr w:type="spellEnd"/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A32F" w14:textId="77777777" w:rsidR="003D6915" w:rsidRPr="003D6915" w:rsidRDefault="003D6915" w:rsidP="003D691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DN</w:t>
            </w:r>
          </w:p>
        </w:tc>
      </w:tr>
    </w:tbl>
    <w:p w14:paraId="5384311B" w14:textId="77777777" w:rsidR="003D6915" w:rsidRDefault="00C07C72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przewóz myśliwych biorących udział w polowaniu, zapewnienie nagonki przy polowaniach zbiorowych, podprowadzanie myśliwych na polowaniach indywidualnych, obsługę tłumacza, udział  ułożonych psów myśliwskich   na polowaniach zbiorowych oraz 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przy poszukiwaniu sztuk postrzelonych -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całość przy użyciu środków i sił będących w dyspo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zycji wykonawcy.</w:t>
      </w:r>
    </w:p>
    <w:p w14:paraId="115CB62C" w14:textId="77777777" w:rsidR="00924980" w:rsidRDefault="00924980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p w14:paraId="2CC575E6" w14:textId="77777777" w:rsidR="00C07C72" w:rsidRDefault="00C07C72" w:rsidP="00125198">
      <w:pPr>
        <w:suppressAutoHyphens w:val="0"/>
        <w:spacing w:before="120"/>
        <w:jc w:val="center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 xml:space="preserve">I.5. </w:t>
      </w:r>
      <w:r w:rsidR="00125198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Pozostałe koszty łowiectwa</w:t>
      </w:r>
    </w:p>
    <w:p w14:paraId="2E48D013" w14:textId="77777777" w:rsidR="00125198" w:rsidRDefault="00125198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82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4540"/>
        <w:gridCol w:w="860"/>
      </w:tblGrid>
      <w:tr w:rsidR="00125198" w:rsidRPr="00125198" w14:paraId="6014A1B7" w14:textId="77777777" w:rsidTr="00125198">
        <w:trPr>
          <w:trHeight w:val="276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3A63225F" w14:textId="77777777" w:rsidR="00125198" w:rsidRPr="00125198" w:rsidRDefault="00125198" w:rsidP="00125198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ŁO-POZ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82A7C91" w14:textId="77777777" w:rsidR="00125198" w:rsidRPr="00125198" w:rsidRDefault="00125198" w:rsidP="00125198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pozostałe koszty łowiectwa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60F98949" w14:textId="77777777" w:rsidR="00125198" w:rsidRPr="00125198" w:rsidRDefault="00125198" w:rsidP="00125198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25198" w:rsidRPr="00125198" w14:paraId="68397A36" w14:textId="77777777" w:rsidTr="00125198">
        <w:trPr>
          <w:trHeight w:val="276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8CCE69" w14:textId="77777777" w:rsidR="00125198" w:rsidRPr="00125198" w:rsidRDefault="00125198" w:rsidP="00125198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D75F52" w14:textId="77777777" w:rsidR="00125198" w:rsidRPr="00125198" w:rsidRDefault="00125198" w:rsidP="00125198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6770AA13" w14:textId="77777777" w:rsidR="00125198" w:rsidRPr="00125198" w:rsidRDefault="00125198" w:rsidP="00125198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25198" w:rsidRPr="00125198" w14:paraId="7FD28763" w14:textId="77777777" w:rsidTr="00125198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24542" w14:textId="77777777" w:rsidR="00125198" w:rsidRPr="00125198" w:rsidRDefault="00125198" w:rsidP="00125198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AK-WNYK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7AE12" w14:textId="77777777" w:rsidR="00125198" w:rsidRPr="00125198" w:rsidRDefault="00125198" w:rsidP="00125198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Poszukiwanie wnyków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D21D" w14:textId="77777777" w:rsidR="00125198" w:rsidRPr="00125198" w:rsidRDefault="00125198" w:rsidP="00125198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125198" w:rsidRPr="00125198" w14:paraId="23D88E35" w14:textId="77777777" w:rsidTr="00125198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0CD89" w14:textId="77777777" w:rsidR="00125198" w:rsidRPr="00125198" w:rsidRDefault="00125198" w:rsidP="00125198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9E241" w14:textId="77777777" w:rsidR="00125198" w:rsidRPr="00125198" w:rsidRDefault="00125198" w:rsidP="00125198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99727" w14:textId="77777777" w:rsidR="00125198" w:rsidRPr="00125198" w:rsidRDefault="00125198" w:rsidP="00125198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125198" w:rsidRPr="00125198" w14:paraId="4028B13C" w14:textId="77777777" w:rsidTr="00125198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45554" w14:textId="77777777" w:rsidR="00125198" w:rsidRPr="00125198" w:rsidRDefault="00125198" w:rsidP="00125198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Ł-INWENT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A5BB1" w14:textId="77777777" w:rsidR="00125198" w:rsidRPr="00125198" w:rsidRDefault="00125198" w:rsidP="00125198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25198">
              <w:rPr>
                <w:color w:val="000000"/>
                <w:sz w:val="18"/>
                <w:szCs w:val="18"/>
                <w:lang w:eastAsia="pl-PL"/>
              </w:rPr>
              <w:t>inwent</w:t>
            </w:r>
            <w:proofErr w:type="spellEnd"/>
            <w:r w:rsidRPr="00125198">
              <w:rPr>
                <w:color w:val="000000"/>
                <w:sz w:val="18"/>
                <w:szCs w:val="18"/>
                <w:lang w:eastAsia="pl-PL"/>
              </w:rPr>
              <w:t xml:space="preserve">. zwierz. </w:t>
            </w:r>
            <w:r w:rsidR="004F629E" w:rsidRPr="00125198">
              <w:rPr>
                <w:color w:val="000000"/>
                <w:sz w:val="18"/>
                <w:szCs w:val="18"/>
                <w:lang w:eastAsia="pl-PL"/>
              </w:rPr>
              <w:t>O</w:t>
            </w:r>
            <w:r w:rsidRPr="00125198">
              <w:rPr>
                <w:color w:val="000000"/>
                <w:sz w:val="18"/>
                <w:szCs w:val="18"/>
                <w:lang w:eastAsia="pl-PL"/>
              </w:rPr>
              <w:t>bserwatorzy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8FE2" w14:textId="77777777" w:rsidR="00125198" w:rsidRPr="00125198" w:rsidRDefault="00125198" w:rsidP="00125198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125198" w:rsidRPr="00125198" w14:paraId="79B85F51" w14:textId="77777777" w:rsidTr="00125198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4265B" w14:textId="77777777" w:rsidR="00125198" w:rsidRPr="00125198" w:rsidRDefault="00125198" w:rsidP="00125198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ŁT-INWENT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06FEA" w14:textId="77777777" w:rsidR="00125198" w:rsidRPr="00125198" w:rsidRDefault="00125198" w:rsidP="00125198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przewóz obserwat.-inwentar.zw.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2B6B" w14:textId="77777777" w:rsidR="00125198" w:rsidRPr="00125198" w:rsidRDefault="00125198" w:rsidP="00125198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</w:tbl>
    <w:p w14:paraId="312D9027" w14:textId="77777777" w:rsidR="00125198" w:rsidRDefault="00125198" w:rsidP="00125198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lastRenderedPageBreak/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przewóz myśliwych biorących udział w inwentaryzacji zwierzyny łownej, prace godzinowe ręczne związane z inwentaryzacją, poszukiwanie wnyków na terenie obwodów łowieckich OHZ Nadleśnictwa Piaski w miejscach wskazanych przez leśniczego ds. </w:t>
      </w:r>
      <w:r w:rsidR="00C25823">
        <w:rPr>
          <w:rFonts w:ascii="Cambria" w:eastAsia="Calibri" w:hAnsi="Cambria" w:cs="Arial"/>
          <w:bCs/>
          <w:sz w:val="22"/>
          <w:szCs w:val="22"/>
          <w:lang w:eastAsia="pl-PL"/>
        </w:rPr>
        <w:t>łowieckich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-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całość przy użyciu środków i sił będących w dyspo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zycji wykonawcy.</w:t>
      </w:r>
    </w:p>
    <w:p w14:paraId="3BFFE709" w14:textId="77777777" w:rsidR="00B1656F" w:rsidRPr="00B1656F" w:rsidRDefault="00B1656F" w:rsidP="00B1656F">
      <w:pPr>
        <w:suppressAutoHyphens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B1656F">
        <w:rPr>
          <w:rFonts w:ascii="Cambria" w:eastAsia="Calibri" w:hAnsi="Cambria" w:cs="Arial"/>
          <w:b/>
          <w:bCs/>
          <w:sz w:val="22"/>
          <w:szCs w:val="22"/>
          <w:lang w:eastAsia="pl-PL"/>
        </w:rPr>
        <w:t>I.6. Pozyskanie zwierzyny</w:t>
      </w:r>
    </w:p>
    <w:p w14:paraId="634F06F4" w14:textId="77777777" w:rsidR="00B1656F" w:rsidRDefault="00B1656F" w:rsidP="00B1656F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Prace obejmują 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 ogół czynności </w:t>
      </w:r>
      <w:r>
        <w:rPr>
          <w:rFonts w:ascii="Cambria" w:eastAsia="Calibri" w:hAnsi="Cambria" w:cs="Arial"/>
          <w:sz w:val="22"/>
          <w:szCs w:val="22"/>
          <w:lang w:eastAsia="en-US"/>
        </w:rPr>
        <w:t>wykony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wanych ręcznie lub mechanicznie,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związanych z pozyskaniem zwierzyny łownej na polowaniach  oraz preparowaniem trofeów.  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69CAB1CE" w14:textId="77777777" w:rsidR="00B1656F" w:rsidRDefault="00B1656F" w:rsidP="00125198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tbl>
      <w:tblPr>
        <w:tblW w:w="82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4540"/>
        <w:gridCol w:w="860"/>
      </w:tblGrid>
      <w:tr w:rsidR="00B1656F" w:rsidRPr="00B1656F" w14:paraId="1750A2D7" w14:textId="77777777" w:rsidTr="00B1656F">
        <w:trPr>
          <w:trHeight w:val="276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20140CA5" w14:textId="77777777" w:rsidR="00B1656F" w:rsidRPr="00B1656F" w:rsidRDefault="00B1656F" w:rsidP="00B1656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ŁO-POZZ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3C35E37E" w14:textId="77777777" w:rsidR="00B1656F" w:rsidRPr="00B1656F" w:rsidRDefault="00B1656F" w:rsidP="00B1656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Pozyskanie zwierzyny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7A653289" w14:textId="77777777" w:rsidR="00B1656F" w:rsidRPr="00B1656F" w:rsidRDefault="00B1656F" w:rsidP="00B1656F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B1656F" w:rsidRPr="00B1656F" w14:paraId="7CD329A5" w14:textId="77777777" w:rsidTr="00B1656F">
        <w:trPr>
          <w:trHeight w:val="276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83C955" w14:textId="77777777" w:rsidR="00B1656F" w:rsidRPr="00B1656F" w:rsidRDefault="00B1656F" w:rsidP="00B1656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9CF7055" w14:textId="77777777" w:rsidR="00B1656F" w:rsidRPr="00B1656F" w:rsidRDefault="00B1656F" w:rsidP="00B1656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06155E66" w14:textId="77777777" w:rsidR="00B1656F" w:rsidRPr="00B1656F" w:rsidRDefault="00B1656F" w:rsidP="00B1656F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B1656F" w:rsidRPr="00B1656F" w14:paraId="348E8DAD" w14:textId="77777777" w:rsidTr="00B1656F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A0CB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25D59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CB64" w14:textId="77777777" w:rsidR="00B1656F" w:rsidRPr="00B1656F" w:rsidRDefault="00B1656F" w:rsidP="00B1656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B1656F" w:rsidRPr="00B1656F" w14:paraId="12CC42E8" w14:textId="77777777" w:rsidTr="00B1656F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F139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C0D91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 xml:space="preserve">Prace godz.-ciągnik </w:t>
            </w:r>
            <w:proofErr w:type="spellStart"/>
            <w:r w:rsidRPr="00B1656F">
              <w:rPr>
                <w:color w:val="000000"/>
                <w:sz w:val="18"/>
                <w:szCs w:val="18"/>
                <w:lang w:eastAsia="pl-PL"/>
              </w:rPr>
              <w:t>gosp.łow</w:t>
            </w:r>
            <w:proofErr w:type="spellEnd"/>
            <w:r w:rsidRPr="00B1656F"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6929" w14:textId="77777777" w:rsidR="00B1656F" w:rsidRPr="00B1656F" w:rsidRDefault="00B1656F" w:rsidP="00B1656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B1656F" w:rsidRPr="00B1656F" w14:paraId="598868E3" w14:textId="77777777" w:rsidTr="00B1656F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7F3F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PREPTD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59DE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B1656F">
              <w:rPr>
                <w:color w:val="000000"/>
                <w:sz w:val="18"/>
                <w:szCs w:val="18"/>
                <w:lang w:eastAsia="pl-PL"/>
              </w:rPr>
              <w:t>preparow.trofeów</w:t>
            </w:r>
            <w:proofErr w:type="spellEnd"/>
            <w:r w:rsidRPr="00B1656F">
              <w:rPr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B1656F">
              <w:rPr>
                <w:color w:val="000000"/>
                <w:sz w:val="18"/>
                <w:szCs w:val="18"/>
                <w:lang w:eastAsia="pl-PL"/>
              </w:rPr>
              <w:t>łow</w:t>
            </w:r>
            <w:proofErr w:type="spellEnd"/>
            <w:r w:rsidRPr="00B1656F">
              <w:rPr>
                <w:color w:val="000000"/>
                <w:sz w:val="18"/>
                <w:szCs w:val="18"/>
                <w:lang w:eastAsia="pl-PL"/>
              </w:rPr>
              <w:t>.-dziki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8C84" w14:textId="77777777" w:rsidR="00B1656F" w:rsidRPr="00B1656F" w:rsidRDefault="00B1656F" w:rsidP="00B1656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  <w:tr w:rsidR="00B1656F" w:rsidRPr="00B1656F" w14:paraId="10F4F67B" w14:textId="77777777" w:rsidTr="00B1656F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AA80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PREPTDA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C8C5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B1656F">
              <w:rPr>
                <w:color w:val="000000"/>
                <w:sz w:val="18"/>
                <w:szCs w:val="18"/>
                <w:lang w:eastAsia="pl-PL"/>
              </w:rPr>
              <w:t>preparow.trofeów</w:t>
            </w:r>
            <w:proofErr w:type="spellEnd"/>
            <w:r w:rsidRPr="00B1656F">
              <w:rPr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B1656F">
              <w:rPr>
                <w:color w:val="000000"/>
                <w:sz w:val="18"/>
                <w:szCs w:val="18"/>
                <w:lang w:eastAsia="pl-PL"/>
              </w:rPr>
              <w:t>łow</w:t>
            </w:r>
            <w:proofErr w:type="spellEnd"/>
            <w:r w:rsidRPr="00B1656F">
              <w:rPr>
                <w:color w:val="000000"/>
                <w:sz w:val="18"/>
                <w:szCs w:val="18"/>
                <w:lang w:eastAsia="pl-PL"/>
              </w:rPr>
              <w:t>.-daniele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DFFE" w14:textId="77777777" w:rsidR="00B1656F" w:rsidRPr="00B1656F" w:rsidRDefault="00B1656F" w:rsidP="00B1656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  <w:tr w:rsidR="00B1656F" w:rsidRPr="00B1656F" w14:paraId="2A59B780" w14:textId="77777777" w:rsidTr="00B1656F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930B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PREPTJ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D5FA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B1656F">
              <w:rPr>
                <w:color w:val="000000"/>
                <w:sz w:val="18"/>
                <w:szCs w:val="18"/>
                <w:lang w:eastAsia="pl-PL"/>
              </w:rPr>
              <w:t>preparow.trofeów</w:t>
            </w:r>
            <w:proofErr w:type="spellEnd"/>
            <w:r w:rsidRPr="00B1656F">
              <w:rPr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B1656F">
              <w:rPr>
                <w:color w:val="000000"/>
                <w:sz w:val="18"/>
                <w:szCs w:val="18"/>
                <w:lang w:eastAsia="pl-PL"/>
              </w:rPr>
              <w:t>łow</w:t>
            </w:r>
            <w:proofErr w:type="spellEnd"/>
            <w:r w:rsidRPr="00B1656F">
              <w:rPr>
                <w:color w:val="000000"/>
                <w:sz w:val="18"/>
                <w:szCs w:val="18"/>
                <w:lang w:eastAsia="pl-PL"/>
              </w:rPr>
              <w:t>.-jelenie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EAE83" w14:textId="77777777" w:rsidR="00B1656F" w:rsidRPr="00B1656F" w:rsidRDefault="00B1656F" w:rsidP="00B1656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  <w:tr w:rsidR="00B1656F" w:rsidRPr="00B1656F" w14:paraId="17959065" w14:textId="77777777" w:rsidTr="00B1656F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7028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PREPTR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9363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B1656F">
              <w:rPr>
                <w:color w:val="000000"/>
                <w:sz w:val="18"/>
                <w:szCs w:val="18"/>
                <w:lang w:eastAsia="pl-PL"/>
              </w:rPr>
              <w:t>preparow.trofeów</w:t>
            </w:r>
            <w:proofErr w:type="spellEnd"/>
            <w:r w:rsidRPr="00B1656F">
              <w:rPr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B1656F">
              <w:rPr>
                <w:color w:val="000000"/>
                <w:sz w:val="18"/>
                <w:szCs w:val="18"/>
                <w:lang w:eastAsia="pl-PL"/>
              </w:rPr>
              <w:t>łow</w:t>
            </w:r>
            <w:proofErr w:type="spellEnd"/>
            <w:r w:rsidRPr="00B1656F">
              <w:rPr>
                <w:color w:val="000000"/>
                <w:sz w:val="18"/>
                <w:szCs w:val="18"/>
                <w:lang w:eastAsia="pl-PL"/>
              </w:rPr>
              <w:t>.-rogacze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B032D" w14:textId="77777777" w:rsidR="00B1656F" w:rsidRPr="00B1656F" w:rsidRDefault="00B1656F" w:rsidP="00B1656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</w:tbl>
    <w:p w14:paraId="5FD12B43" w14:textId="77777777" w:rsidR="00B1656F" w:rsidRDefault="00B1656F" w:rsidP="00B1656F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patroszenie pozyskanej zwierzyny łownej oraz jej dostarczenie do punktu skupu zlokalizowanego na terenie kwatery myśliwskiej Krystynki, preparowanie trofeów z pozyskanej zwierzyny -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całość przy użyciu środków i sił będących w dyspo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zycji wykonawcy.</w:t>
      </w:r>
    </w:p>
    <w:p w14:paraId="7675887F" w14:textId="77777777" w:rsidR="00B1656F" w:rsidRPr="00B1656F" w:rsidRDefault="00B1656F" w:rsidP="00B1656F">
      <w:pPr>
        <w:suppressAutoHyphens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B1656F">
        <w:rPr>
          <w:rFonts w:ascii="Cambria" w:eastAsia="Calibri" w:hAnsi="Cambria" w:cs="Arial"/>
          <w:b/>
          <w:bCs/>
          <w:sz w:val="22"/>
          <w:szCs w:val="22"/>
          <w:lang w:eastAsia="pl-PL"/>
        </w:rPr>
        <w:t>I.7.  Budowa nowych urządzeń łowieckich</w:t>
      </w:r>
    </w:p>
    <w:p w14:paraId="16026434" w14:textId="77777777" w:rsidR="00B1656F" w:rsidRDefault="00B1656F" w:rsidP="00B1656F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Prace obejmują 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 ogół czynności </w:t>
      </w:r>
      <w:r>
        <w:rPr>
          <w:rFonts w:ascii="Cambria" w:eastAsia="Calibri" w:hAnsi="Cambria" w:cs="Arial"/>
          <w:sz w:val="22"/>
          <w:szCs w:val="22"/>
          <w:lang w:eastAsia="en-US"/>
        </w:rPr>
        <w:t>wykony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wanych ręcznie lub mechanicznie,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związanych z </w:t>
      </w:r>
      <w:r w:rsidR="009E653D">
        <w:rPr>
          <w:rFonts w:ascii="Cambria" w:eastAsia="Calibri" w:hAnsi="Cambria" w:cs="Arial"/>
          <w:sz w:val="22"/>
          <w:szCs w:val="22"/>
          <w:lang w:eastAsia="en-US"/>
        </w:rPr>
        <w:t xml:space="preserve">budową oraz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montażem w łowiskach zakupionych </w:t>
      </w:r>
      <w:r w:rsidR="009E653D">
        <w:rPr>
          <w:rFonts w:ascii="Cambria" w:eastAsia="Calibri" w:hAnsi="Cambria" w:cs="Arial"/>
          <w:sz w:val="22"/>
          <w:szCs w:val="22"/>
          <w:lang w:eastAsia="en-US"/>
        </w:rPr>
        <w:t xml:space="preserve">lub wykonanych we własnym zakresie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urządzeń </w:t>
      </w:r>
      <w:r w:rsidR="009E653D">
        <w:rPr>
          <w:rFonts w:ascii="Cambria" w:eastAsia="Calibri" w:hAnsi="Cambria" w:cs="Arial"/>
          <w:sz w:val="22"/>
          <w:szCs w:val="22"/>
          <w:lang w:eastAsia="en-US"/>
        </w:rPr>
        <w:t>łowieckich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9E653D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74CAE04D" w14:textId="77777777" w:rsidR="00B1656F" w:rsidRDefault="00B1656F" w:rsidP="00B1656F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tbl>
      <w:tblPr>
        <w:tblW w:w="82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4540"/>
        <w:gridCol w:w="860"/>
      </w:tblGrid>
      <w:tr w:rsidR="00B1656F" w:rsidRPr="00B1656F" w14:paraId="302A5A13" w14:textId="77777777" w:rsidTr="00B1656F">
        <w:trPr>
          <w:trHeight w:val="276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260BD9C4" w14:textId="77777777" w:rsidR="00B1656F" w:rsidRPr="00B1656F" w:rsidRDefault="00B1656F" w:rsidP="00B1656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ŁO-URZN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2FAE0E58" w14:textId="77777777" w:rsidR="00B1656F" w:rsidRPr="00B1656F" w:rsidRDefault="00B1656F" w:rsidP="00B1656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Nazwa: budowa nowych </w:t>
            </w:r>
            <w:proofErr w:type="spellStart"/>
            <w:r w:rsidRPr="00B1656F">
              <w:rPr>
                <w:b/>
                <w:bCs/>
                <w:color w:val="000000"/>
                <w:sz w:val="18"/>
                <w:szCs w:val="18"/>
                <w:lang w:eastAsia="pl-PL"/>
              </w:rPr>
              <w:t>urządz.łow</w:t>
            </w:r>
            <w:proofErr w:type="spellEnd"/>
            <w:r w:rsidRPr="00B1656F">
              <w:rPr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43690D27" w14:textId="77777777" w:rsidR="00B1656F" w:rsidRPr="00B1656F" w:rsidRDefault="00B1656F" w:rsidP="00B1656F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B1656F" w:rsidRPr="00B1656F" w14:paraId="3B455817" w14:textId="77777777" w:rsidTr="00B1656F">
        <w:trPr>
          <w:trHeight w:val="276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CE5AA0" w14:textId="77777777" w:rsidR="00B1656F" w:rsidRPr="00B1656F" w:rsidRDefault="00B1656F" w:rsidP="00B1656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779027" w14:textId="77777777" w:rsidR="00B1656F" w:rsidRPr="00B1656F" w:rsidRDefault="00B1656F" w:rsidP="00B1656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4BE214D0" w14:textId="77777777" w:rsidR="00B1656F" w:rsidRPr="00B1656F" w:rsidRDefault="00B1656F" w:rsidP="00B1656F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B1656F" w:rsidRPr="00B1656F" w14:paraId="7FF570FA" w14:textId="77777777" w:rsidTr="00B1656F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12CBD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4C51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8A6D" w14:textId="77777777" w:rsidR="00B1656F" w:rsidRPr="00B1656F" w:rsidRDefault="00B1656F" w:rsidP="00B1656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B1656F" w:rsidRPr="00B1656F" w14:paraId="06287361" w14:textId="77777777" w:rsidTr="00B1656F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C30EB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51DB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 xml:space="preserve">Prace godz.-ciągnik </w:t>
            </w:r>
            <w:proofErr w:type="spellStart"/>
            <w:r w:rsidRPr="00B1656F">
              <w:rPr>
                <w:color w:val="000000"/>
                <w:sz w:val="18"/>
                <w:szCs w:val="18"/>
                <w:lang w:eastAsia="pl-PL"/>
              </w:rPr>
              <w:t>gosp.łow</w:t>
            </w:r>
            <w:proofErr w:type="spellEnd"/>
            <w:r w:rsidRPr="00B1656F"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A1806" w14:textId="77777777" w:rsidR="00B1656F" w:rsidRPr="00B1656F" w:rsidRDefault="00B1656F" w:rsidP="00B1656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</w:tbl>
    <w:p w14:paraId="58DEF181" w14:textId="77777777" w:rsidR="009E653D" w:rsidRDefault="009E653D" w:rsidP="009E653D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montaż w miejscach wskazanych przez leśniczego ds.</w:t>
      </w:r>
      <w:r w:rsidR="00C25823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łowieckich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zakupionych i dostarczonych ambon oraz zwyżek, wykonanie  i wkopanie lizawek dla zwierzyny</w:t>
      </w:r>
      <w:r w:rsidR="004F629E">
        <w:rPr>
          <w:rFonts w:ascii="Cambria" w:eastAsia="Calibri" w:hAnsi="Cambria" w:cs="Arial"/>
          <w:bCs/>
          <w:sz w:val="22"/>
          <w:szCs w:val="22"/>
          <w:lang w:eastAsia="pl-PL"/>
        </w:rPr>
        <w:t>.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Materiały dostarczy zamawiający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. </w:t>
      </w:r>
    </w:p>
    <w:p w14:paraId="7BE3D493" w14:textId="77777777" w:rsidR="009E653D" w:rsidRDefault="009E653D" w:rsidP="009E653D">
      <w:pPr>
        <w:suppressAutoHyphens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9E653D">
        <w:rPr>
          <w:rFonts w:ascii="Cambria" w:eastAsia="Calibri" w:hAnsi="Cambria" w:cs="Arial"/>
          <w:b/>
          <w:bCs/>
          <w:sz w:val="22"/>
          <w:szCs w:val="22"/>
          <w:lang w:eastAsia="pl-PL"/>
        </w:rPr>
        <w:t>I.8. Utrzymanie urządzeń łowieckich</w:t>
      </w:r>
    </w:p>
    <w:p w14:paraId="6E5F0F20" w14:textId="77777777" w:rsidR="009E653D" w:rsidRPr="009E653D" w:rsidRDefault="009E653D" w:rsidP="009E653D">
      <w:pPr>
        <w:suppressAutoHyphens w:val="0"/>
        <w:spacing w:before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Prace obejmują 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 ogół czynności </w:t>
      </w:r>
      <w:r>
        <w:rPr>
          <w:rFonts w:ascii="Cambria" w:eastAsia="Calibri" w:hAnsi="Cambria" w:cs="Arial"/>
          <w:sz w:val="22"/>
          <w:szCs w:val="22"/>
          <w:lang w:eastAsia="en-US"/>
        </w:rPr>
        <w:t>wykony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wanych ręcznie lub mechanicznie,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związanych </w:t>
      </w:r>
      <w:r w:rsidR="007629D1">
        <w:rPr>
          <w:rFonts w:ascii="Cambria" w:eastAsia="Calibri" w:hAnsi="Cambria" w:cs="Arial"/>
          <w:sz w:val="22"/>
          <w:szCs w:val="22"/>
          <w:lang w:eastAsia="en-US"/>
        </w:rPr>
        <w:br/>
      </w:r>
      <w:r>
        <w:rPr>
          <w:rFonts w:ascii="Cambria" w:eastAsia="Calibri" w:hAnsi="Cambria" w:cs="Arial"/>
          <w:sz w:val="22"/>
          <w:szCs w:val="22"/>
          <w:lang w:eastAsia="en-US"/>
        </w:rPr>
        <w:t>z remontem istniejących urządzeń łowieckich.</w:t>
      </w:r>
    </w:p>
    <w:p w14:paraId="4FD4250D" w14:textId="77777777" w:rsidR="009E653D" w:rsidRDefault="009E653D" w:rsidP="009E653D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tbl>
      <w:tblPr>
        <w:tblW w:w="82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4540"/>
        <w:gridCol w:w="860"/>
      </w:tblGrid>
      <w:tr w:rsidR="009E653D" w:rsidRPr="009E653D" w14:paraId="718DCF0B" w14:textId="77777777" w:rsidTr="009E653D">
        <w:trPr>
          <w:trHeight w:val="276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189E4941" w14:textId="77777777" w:rsidR="009E653D" w:rsidRPr="009E653D" w:rsidRDefault="009E653D" w:rsidP="009E653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ŁO-URZS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B6CFAD0" w14:textId="77777777" w:rsidR="009E653D" w:rsidRPr="009E653D" w:rsidRDefault="009E653D" w:rsidP="009E653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Nazwa: utrzymanie urządzeń </w:t>
            </w:r>
            <w:proofErr w:type="spellStart"/>
            <w:r w:rsidRPr="009E653D">
              <w:rPr>
                <w:b/>
                <w:bCs/>
                <w:color w:val="000000"/>
                <w:sz w:val="18"/>
                <w:szCs w:val="18"/>
                <w:lang w:eastAsia="pl-PL"/>
              </w:rPr>
              <w:t>łow</w:t>
            </w:r>
            <w:proofErr w:type="spellEnd"/>
            <w:r w:rsidRPr="009E653D">
              <w:rPr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6EDEB9E1" w14:textId="77777777" w:rsidR="009E653D" w:rsidRPr="009E653D" w:rsidRDefault="009E653D" w:rsidP="009E653D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9E653D" w:rsidRPr="009E653D" w14:paraId="37BE741D" w14:textId="77777777" w:rsidTr="009E653D">
        <w:trPr>
          <w:trHeight w:val="276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4CBED2" w14:textId="77777777" w:rsidR="009E653D" w:rsidRPr="009E653D" w:rsidRDefault="009E653D" w:rsidP="009E653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4178CC" w14:textId="77777777" w:rsidR="009E653D" w:rsidRPr="009E653D" w:rsidRDefault="009E653D" w:rsidP="009E653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61C40346" w14:textId="77777777" w:rsidR="009E653D" w:rsidRPr="009E653D" w:rsidRDefault="009E653D" w:rsidP="009E653D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9E653D" w:rsidRPr="009E653D" w14:paraId="294BB6D0" w14:textId="77777777" w:rsidTr="009E653D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54A7" w14:textId="77777777" w:rsidR="009E653D" w:rsidRPr="009E653D" w:rsidRDefault="009E653D" w:rsidP="009E653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5585" w14:textId="77777777" w:rsidR="009E653D" w:rsidRPr="009E653D" w:rsidRDefault="009E653D" w:rsidP="009E653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BAC3" w14:textId="77777777" w:rsidR="009E653D" w:rsidRPr="009E653D" w:rsidRDefault="009E653D" w:rsidP="009E653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9E653D" w:rsidRPr="009E653D" w14:paraId="47235A0D" w14:textId="77777777" w:rsidTr="009E653D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11996" w14:textId="77777777" w:rsidR="009E653D" w:rsidRPr="009E653D" w:rsidRDefault="009E653D" w:rsidP="009E653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6909" w14:textId="77777777" w:rsidR="009E653D" w:rsidRPr="009E653D" w:rsidRDefault="009E653D" w:rsidP="009E653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 xml:space="preserve">Prace godz.-ciągnik </w:t>
            </w:r>
            <w:proofErr w:type="spellStart"/>
            <w:r w:rsidRPr="009E653D">
              <w:rPr>
                <w:color w:val="000000"/>
                <w:sz w:val="18"/>
                <w:szCs w:val="18"/>
                <w:lang w:eastAsia="pl-PL"/>
              </w:rPr>
              <w:t>gosp.łow</w:t>
            </w:r>
            <w:proofErr w:type="spellEnd"/>
            <w:r w:rsidRPr="009E653D"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D3412" w14:textId="77777777" w:rsidR="009E653D" w:rsidRPr="009E653D" w:rsidRDefault="009E653D" w:rsidP="009E653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9E653D" w:rsidRPr="009E653D" w14:paraId="13DF60EE" w14:textId="77777777" w:rsidTr="009E653D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7173" w14:textId="77777777" w:rsidR="009E653D" w:rsidRPr="009E653D" w:rsidRDefault="009E653D" w:rsidP="009E653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Ł-AMBR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229E" w14:textId="77777777" w:rsidR="009E653D" w:rsidRPr="009E653D" w:rsidRDefault="009E653D" w:rsidP="009E653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 xml:space="preserve">remont ambon   - gosp. </w:t>
            </w:r>
            <w:proofErr w:type="spellStart"/>
            <w:r w:rsidRPr="009E653D">
              <w:rPr>
                <w:color w:val="000000"/>
                <w:sz w:val="18"/>
                <w:szCs w:val="18"/>
                <w:lang w:eastAsia="pl-PL"/>
              </w:rPr>
              <w:t>łowieck</w:t>
            </w:r>
            <w:proofErr w:type="spellEnd"/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D912" w14:textId="77777777" w:rsidR="009E653D" w:rsidRPr="009E653D" w:rsidRDefault="009E653D" w:rsidP="009E653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  <w:tr w:rsidR="009E653D" w:rsidRPr="009E653D" w14:paraId="06BEA98D" w14:textId="77777777" w:rsidTr="009E653D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658AF" w14:textId="77777777" w:rsidR="009E653D" w:rsidRPr="009E653D" w:rsidRDefault="009E653D" w:rsidP="009E653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Ł-PASR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23B0" w14:textId="77777777" w:rsidR="009E653D" w:rsidRPr="009E653D" w:rsidRDefault="009E653D" w:rsidP="009E653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 xml:space="preserve">remont paśników- gosp. </w:t>
            </w:r>
            <w:proofErr w:type="spellStart"/>
            <w:r w:rsidRPr="009E653D">
              <w:rPr>
                <w:color w:val="000000"/>
                <w:sz w:val="18"/>
                <w:szCs w:val="18"/>
                <w:lang w:eastAsia="pl-PL"/>
              </w:rPr>
              <w:t>łowieck</w:t>
            </w:r>
            <w:proofErr w:type="spellEnd"/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095A" w14:textId="77777777" w:rsidR="009E653D" w:rsidRPr="009E653D" w:rsidRDefault="009E653D" w:rsidP="009E653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</w:tbl>
    <w:p w14:paraId="5B7B3068" w14:textId="77777777" w:rsidR="00C25823" w:rsidRDefault="00C25823" w:rsidP="00C25823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bieżące remonty w miejscach wskazanych przez leśniczego ds. łowieckich istniejących ambon, zwyżek, paśników.</w:t>
      </w:r>
    </w:p>
    <w:p w14:paraId="1FFCE9BD" w14:textId="77777777" w:rsidR="00C25823" w:rsidRDefault="00C25823" w:rsidP="00C25823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Materiały dostarczy zamawiający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. </w:t>
      </w:r>
    </w:p>
    <w:p w14:paraId="449FB6FA" w14:textId="77777777" w:rsidR="009E653D" w:rsidRDefault="009E653D" w:rsidP="009E653D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3E3B5AF4" w14:textId="77777777" w:rsidR="00B1656F" w:rsidRPr="00C25823" w:rsidRDefault="00C25823" w:rsidP="00C25823">
      <w:pPr>
        <w:suppressAutoHyphens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C25823">
        <w:rPr>
          <w:rFonts w:ascii="Cambria" w:eastAsia="Calibri" w:hAnsi="Cambria" w:cs="Arial"/>
          <w:b/>
          <w:bCs/>
          <w:sz w:val="22"/>
          <w:szCs w:val="22"/>
          <w:lang w:eastAsia="pl-PL"/>
        </w:rPr>
        <w:t>I.9.  Zabezpieczanie upraw rolnych od szkód łowieckich</w:t>
      </w:r>
    </w:p>
    <w:p w14:paraId="061D1D15" w14:textId="77777777" w:rsidR="00C25823" w:rsidRPr="009E653D" w:rsidRDefault="00C25823" w:rsidP="00C25823">
      <w:pPr>
        <w:suppressAutoHyphens w:val="0"/>
        <w:spacing w:before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Prace obejmują 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 ogół czynności </w:t>
      </w:r>
      <w:r>
        <w:rPr>
          <w:rFonts w:ascii="Cambria" w:eastAsia="Calibri" w:hAnsi="Cambria" w:cs="Arial"/>
          <w:sz w:val="22"/>
          <w:szCs w:val="22"/>
          <w:lang w:eastAsia="en-US"/>
        </w:rPr>
        <w:t>wykony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wanych ręcznie lub mechanicznie,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związanych </w:t>
      </w:r>
      <w:r w:rsidR="007629D1">
        <w:rPr>
          <w:rFonts w:ascii="Cambria" w:eastAsia="Calibri" w:hAnsi="Cambria" w:cs="Arial"/>
          <w:sz w:val="22"/>
          <w:szCs w:val="22"/>
          <w:lang w:eastAsia="en-US"/>
        </w:rPr>
        <w:br/>
      </w:r>
      <w:r>
        <w:rPr>
          <w:rFonts w:ascii="Cambria" w:eastAsia="Calibri" w:hAnsi="Cambria" w:cs="Arial"/>
          <w:sz w:val="22"/>
          <w:szCs w:val="22"/>
          <w:lang w:eastAsia="en-US"/>
        </w:rPr>
        <w:t>z zabezpieczaniem upraw rolnych zagrożonych szkodami od zwierzyny łownej.</w:t>
      </w:r>
    </w:p>
    <w:p w14:paraId="25F16B53" w14:textId="77777777" w:rsidR="00C25823" w:rsidRDefault="00C25823" w:rsidP="00B1656F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tbl>
      <w:tblPr>
        <w:tblW w:w="82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4540"/>
        <w:gridCol w:w="860"/>
      </w:tblGrid>
      <w:tr w:rsidR="00C25823" w:rsidRPr="00C25823" w14:paraId="4105BE21" w14:textId="77777777" w:rsidTr="00C25823">
        <w:trPr>
          <w:trHeight w:val="276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39AF0793" w14:textId="77777777" w:rsidR="00C25823" w:rsidRPr="00C25823" w:rsidRDefault="00C25823" w:rsidP="00C2582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ŁO-ZABUPR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AC263A1" w14:textId="77777777" w:rsidR="00C25823" w:rsidRPr="00C25823" w:rsidRDefault="00C25823" w:rsidP="00C2582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Nazwa: </w:t>
            </w:r>
            <w:proofErr w:type="spellStart"/>
            <w:r w:rsidRPr="00C25823">
              <w:rPr>
                <w:b/>
                <w:bCs/>
                <w:color w:val="000000"/>
                <w:sz w:val="18"/>
                <w:szCs w:val="18"/>
                <w:lang w:eastAsia="pl-PL"/>
              </w:rPr>
              <w:t>Zab.upraw</w:t>
            </w:r>
            <w:proofErr w:type="spellEnd"/>
            <w:r w:rsidRPr="00C25823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 rolnych od szkód </w:t>
            </w:r>
            <w:proofErr w:type="spellStart"/>
            <w:r w:rsidRPr="00C25823">
              <w:rPr>
                <w:b/>
                <w:bCs/>
                <w:color w:val="000000"/>
                <w:sz w:val="18"/>
                <w:szCs w:val="18"/>
                <w:lang w:eastAsia="pl-PL"/>
              </w:rPr>
              <w:t>łow</w:t>
            </w:r>
            <w:proofErr w:type="spellEnd"/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5E74C711" w14:textId="77777777" w:rsidR="00C25823" w:rsidRPr="00C25823" w:rsidRDefault="00C25823" w:rsidP="00C2582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25823" w:rsidRPr="00C25823" w14:paraId="0AA5A88B" w14:textId="77777777" w:rsidTr="00C25823">
        <w:trPr>
          <w:trHeight w:val="276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5BC17F" w14:textId="77777777" w:rsidR="00C25823" w:rsidRPr="00C25823" w:rsidRDefault="00C25823" w:rsidP="00C2582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1ADFE2" w14:textId="77777777" w:rsidR="00C25823" w:rsidRPr="00C25823" w:rsidRDefault="00C25823" w:rsidP="00C2582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650BA429" w14:textId="77777777" w:rsidR="00C25823" w:rsidRPr="00C25823" w:rsidRDefault="00C25823" w:rsidP="00C2582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25823" w:rsidRPr="00C25823" w14:paraId="4DDF8EA2" w14:textId="77777777" w:rsidTr="00C25823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8257" w14:textId="77777777" w:rsidR="00C25823" w:rsidRPr="00C25823" w:rsidRDefault="00C25823" w:rsidP="00C25823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ECAA" w14:textId="77777777" w:rsidR="00C25823" w:rsidRPr="00C25823" w:rsidRDefault="00C25823" w:rsidP="00C25823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2446" w14:textId="77777777" w:rsidR="00C25823" w:rsidRPr="00C25823" w:rsidRDefault="00C25823" w:rsidP="00C2582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C25823" w:rsidRPr="00C25823" w14:paraId="5390BB32" w14:textId="77777777" w:rsidTr="00C25823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CAB3" w14:textId="77777777" w:rsidR="00C25823" w:rsidRPr="00C25823" w:rsidRDefault="00C25823" w:rsidP="00C25823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GODZ ŁPZ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FF372" w14:textId="77777777" w:rsidR="00C25823" w:rsidRPr="00C25823" w:rsidRDefault="00C25823" w:rsidP="00C25823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C25823">
              <w:rPr>
                <w:color w:val="000000"/>
                <w:sz w:val="18"/>
                <w:szCs w:val="18"/>
                <w:lang w:eastAsia="pl-PL"/>
              </w:rPr>
              <w:t>ręcz.wysiew</w:t>
            </w:r>
            <w:proofErr w:type="spellEnd"/>
            <w:r w:rsidRPr="00C25823">
              <w:rPr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C25823">
              <w:rPr>
                <w:color w:val="000000"/>
                <w:sz w:val="18"/>
                <w:szCs w:val="18"/>
                <w:lang w:eastAsia="pl-PL"/>
              </w:rPr>
              <w:t>kukur</w:t>
            </w:r>
            <w:proofErr w:type="spellEnd"/>
            <w:r w:rsidRPr="00C25823">
              <w:rPr>
                <w:color w:val="000000"/>
                <w:sz w:val="18"/>
                <w:szCs w:val="18"/>
                <w:lang w:eastAsia="pl-PL"/>
              </w:rPr>
              <w:t>.-pasy zaporo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1BA8" w14:textId="77777777" w:rsidR="00C25823" w:rsidRPr="00C25823" w:rsidRDefault="00C25823" w:rsidP="00C2582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C25823" w:rsidRPr="00C25823" w14:paraId="7B570356" w14:textId="77777777" w:rsidTr="00C25823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4BB9" w14:textId="77777777" w:rsidR="00C25823" w:rsidRPr="00C25823" w:rsidRDefault="00C25823" w:rsidP="00C25823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7DAE3" w14:textId="77777777" w:rsidR="00C25823" w:rsidRPr="00C25823" w:rsidRDefault="00C25823" w:rsidP="00C25823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 xml:space="preserve">Prace godz.-ciągnik </w:t>
            </w:r>
            <w:proofErr w:type="spellStart"/>
            <w:r w:rsidRPr="00C25823">
              <w:rPr>
                <w:color w:val="000000"/>
                <w:sz w:val="18"/>
                <w:szCs w:val="18"/>
                <w:lang w:eastAsia="pl-PL"/>
              </w:rPr>
              <w:t>gosp.łow</w:t>
            </w:r>
            <w:proofErr w:type="spellEnd"/>
            <w:r w:rsidRPr="00C25823"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18D9" w14:textId="77777777" w:rsidR="00C25823" w:rsidRPr="00C25823" w:rsidRDefault="00C25823" w:rsidP="00C2582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C25823" w:rsidRPr="00C25823" w14:paraId="79F3F7EA" w14:textId="77777777" w:rsidTr="00C25823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7F785" w14:textId="77777777" w:rsidR="00C25823" w:rsidRPr="00C25823" w:rsidRDefault="00C25823" w:rsidP="00C25823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GODZ ŁTPZ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9E22" w14:textId="77777777" w:rsidR="00C25823" w:rsidRPr="00C25823" w:rsidRDefault="00C25823" w:rsidP="00C25823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talerzowanie pasów zaporowych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238A6" w14:textId="77777777" w:rsidR="00C25823" w:rsidRPr="00C25823" w:rsidRDefault="00C25823" w:rsidP="00C2582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</w:tbl>
    <w:p w14:paraId="1F7AD461" w14:textId="77777777" w:rsidR="00C25823" w:rsidRDefault="00C25823" w:rsidP="00C25823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 w:rsidR="004F629E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miejscach wskazanych przez leśniczego ds. łowieckich </w:t>
      </w:r>
      <w:r w:rsidR="004F629E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i talerzowanie na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istniejących </w:t>
      </w:r>
      <w:r w:rsidR="004F629E">
        <w:rPr>
          <w:rFonts w:ascii="Cambria" w:eastAsia="Calibri" w:hAnsi="Cambria" w:cs="Arial"/>
          <w:bCs/>
          <w:sz w:val="22"/>
          <w:szCs w:val="22"/>
          <w:lang w:eastAsia="pl-PL"/>
        </w:rPr>
        <w:t>pasach zaporowych kukurydzy oraz ochronę przy pomocy dostarczonych przez zamawiającego środków upraw rolnych zagrożonych szkodami od zwierzyny łownej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 w:rsidR="004F629E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. 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Materiały dostarczy zamawiający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. </w:t>
      </w:r>
    </w:p>
    <w:p w14:paraId="46325731" w14:textId="77777777" w:rsidR="004F629E" w:rsidRDefault="004F629E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p w14:paraId="1447D75C" w14:textId="77777777" w:rsidR="00125198" w:rsidRDefault="004F629E" w:rsidP="004F629E">
      <w:pPr>
        <w:suppressAutoHyphens w:val="0"/>
        <w:spacing w:before="120"/>
        <w:jc w:val="center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I.10.  Koszty zasiedlania łowisk</w:t>
      </w:r>
    </w:p>
    <w:p w14:paraId="231D8EC2" w14:textId="77777777" w:rsidR="004F629E" w:rsidRPr="009E653D" w:rsidRDefault="004F629E" w:rsidP="004F629E">
      <w:pPr>
        <w:suppressAutoHyphens w:val="0"/>
        <w:spacing w:before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Prace obejmują 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 ogół czynności </w:t>
      </w:r>
      <w:r>
        <w:rPr>
          <w:rFonts w:ascii="Cambria" w:eastAsia="Calibri" w:hAnsi="Cambria" w:cs="Arial"/>
          <w:sz w:val="22"/>
          <w:szCs w:val="22"/>
          <w:lang w:eastAsia="en-US"/>
        </w:rPr>
        <w:t>wykony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wanych ręcznie lub mechanicznie, </w:t>
      </w:r>
      <w:r>
        <w:rPr>
          <w:rFonts w:ascii="Cambria" w:eastAsia="Calibri" w:hAnsi="Cambria" w:cs="Arial"/>
          <w:sz w:val="22"/>
          <w:szCs w:val="22"/>
          <w:lang w:eastAsia="en-US"/>
        </w:rPr>
        <w:t>związanych z obsługą woliery dla kuropatw oraz ich późniejszym zasiedlaniem łowisk.</w:t>
      </w:r>
    </w:p>
    <w:p w14:paraId="3FFA7401" w14:textId="77777777" w:rsidR="004F629E" w:rsidRDefault="004F629E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82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4540"/>
        <w:gridCol w:w="860"/>
      </w:tblGrid>
      <w:tr w:rsidR="004F629E" w:rsidRPr="004F629E" w14:paraId="3EE69A59" w14:textId="77777777" w:rsidTr="004F629E">
        <w:trPr>
          <w:trHeight w:val="276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64127CD" w14:textId="77777777" w:rsidR="004F629E" w:rsidRPr="004F629E" w:rsidRDefault="004F629E" w:rsidP="004F629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629E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ŁO-ZASIED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CA0AA5C" w14:textId="77777777" w:rsidR="004F629E" w:rsidRPr="004F629E" w:rsidRDefault="004F629E" w:rsidP="004F629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629E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Koszty zasiedlania łowisk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0AB43875" w14:textId="77777777" w:rsidR="004F629E" w:rsidRPr="004F629E" w:rsidRDefault="004F629E" w:rsidP="004F629E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F629E" w:rsidRPr="004F629E" w14:paraId="78649DFA" w14:textId="77777777" w:rsidTr="004F629E">
        <w:trPr>
          <w:trHeight w:val="276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BC2ADD" w14:textId="77777777" w:rsidR="004F629E" w:rsidRPr="004F629E" w:rsidRDefault="004F629E" w:rsidP="004F629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C534A7" w14:textId="77777777" w:rsidR="004F629E" w:rsidRPr="004F629E" w:rsidRDefault="004F629E" w:rsidP="004F629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0881D8BE" w14:textId="77777777" w:rsidR="004F629E" w:rsidRPr="004F629E" w:rsidRDefault="004F629E" w:rsidP="004F629E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F629E" w:rsidRPr="004F629E" w14:paraId="664B5422" w14:textId="77777777" w:rsidTr="004F629E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7F6C" w14:textId="77777777" w:rsidR="004F629E" w:rsidRPr="004F629E" w:rsidRDefault="004F629E" w:rsidP="004F629E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4F629E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E38F5" w14:textId="77777777" w:rsidR="004F629E" w:rsidRPr="004F629E" w:rsidRDefault="004F629E" w:rsidP="004F629E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4F629E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1054" w14:textId="77777777" w:rsidR="004F629E" w:rsidRPr="004F629E" w:rsidRDefault="004F629E" w:rsidP="004F629E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4F629E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4F629E" w:rsidRPr="004F629E" w14:paraId="01696F48" w14:textId="77777777" w:rsidTr="004F629E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79296" w14:textId="77777777" w:rsidR="004F629E" w:rsidRPr="004F629E" w:rsidRDefault="004F629E" w:rsidP="004F629E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4F629E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7675" w14:textId="77777777" w:rsidR="004F629E" w:rsidRPr="004F629E" w:rsidRDefault="004F629E" w:rsidP="004F629E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4F629E">
              <w:rPr>
                <w:color w:val="000000"/>
                <w:sz w:val="18"/>
                <w:szCs w:val="18"/>
                <w:lang w:eastAsia="pl-PL"/>
              </w:rPr>
              <w:t xml:space="preserve">Prace godz.-ciągnik </w:t>
            </w:r>
            <w:proofErr w:type="spellStart"/>
            <w:r w:rsidRPr="004F629E">
              <w:rPr>
                <w:color w:val="000000"/>
                <w:sz w:val="18"/>
                <w:szCs w:val="18"/>
                <w:lang w:eastAsia="pl-PL"/>
              </w:rPr>
              <w:t>gosp.łow</w:t>
            </w:r>
            <w:proofErr w:type="spellEnd"/>
            <w:r w:rsidRPr="004F629E"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4AFB" w14:textId="77777777" w:rsidR="004F629E" w:rsidRPr="004F629E" w:rsidRDefault="004F629E" w:rsidP="004F629E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4F629E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</w:tbl>
    <w:p w14:paraId="44DEC671" w14:textId="77777777" w:rsidR="007629D1" w:rsidRDefault="007629D1" w:rsidP="007629D1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obsługę woliery z kuropatwami (zlokalizowaną przy kwaterze myśliwskiej w Krystynkach) oraz ich późniejsze </w:t>
      </w:r>
      <w:proofErr w:type="spellStart"/>
      <w:r>
        <w:rPr>
          <w:rFonts w:ascii="Cambria" w:eastAsia="Calibri" w:hAnsi="Cambria" w:cs="Arial"/>
          <w:bCs/>
          <w:sz w:val="22"/>
          <w:szCs w:val="22"/>
          <w:lang w:eastAsia="pl-PL"/>
        </w:rPr>
        <w:t>wsiedlanie</w:t>
      </w:r>
      <w:proofErr w:type="spellEnd"/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br/>
        <w:t xml:space="preserve">w miejscach wskazanych przez leśniczego ds. łowieckich . 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Materiały dostarczy zamawiający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. </w:t>
      </w:r>
    </w:p>
    <w:p w14:paraId="316FBA1D" w14:textId="77777777" w:rsidR="004F629E" w:rsidRDefault="004F629E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sectPr w:rsidR="004F629E" w:rsidSect="005F3F35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B5730" w14:textId="77777777" w:rsidR="00365C2A" w:rsidRDefault="00365C2A">
      <w:r>
        <w:separator/>
      </w:r>
    </w:p>
  </w:endnote>
  <w:endnote w:type="continuationSeparator" w:id="0">
    <w:p w14:paraId="2B4D04D1" w14:textId="77777777" w:rsidR="00365C2A" w:rsidRDefault="0036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5CD0" w14:textId="77777777" w:rsidR="00E05E4C" w:rsidRPr="002862D8" w:rsidRDefault="00E05E4C" w:rsidP="002862D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471857C" w14:textId="77777777" w:rsidR="00E05E4C" w:rsidRPr="002862D8" w:rsidRDefault="00E05E4C" w:rsidP="002862D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2862D8">
      <w:rPr>
        <w:rFonts w:ascii="Cambria" w:hAnsi="Cambria"/>
      </w:rPr>
      <w:fldChar w:fldCharType="begin"/>
    </w:r>
    <w:r w:rsidRPr="002862D8">
      <w:rPr>
        <w:rFonts w:ascii="Cambria" w:hAnsi="Cambria"/>
      </w:rPr>
      <w:instrText>PAGE   \* MERGEFORMAT</w:instrText>
    </w:r>
    <w:r w:rsidRPr="002862D8">
      <w:rPr>
        <w:rFonts w:ascii="Cambria" w:hAnsi="Cambria"/>
      </w:rPr>
      <w:fldChar w:fldCharType="separate"/>
    </w:r>
    <w:r w:rsidR="007629D1">
      <w:rPr>
        <w:rFonts w:ascii="Cambria" w:hAnsi="Cambria"/>
        <w:noProof/>
      </w:rPr>
      <w:t>1</w:t>
    </w:r>
    <w:r w:rsidRPr="002862D8">
      <w:rPr>
        <w:rFonts w:ascii="Cambria" w:hAnsi="Cambria"/>
      </w:rPr>
      <w:fldChar w:fldCharType="end"/>
    </w:r>
    <w:r w:rsidRPr="002862D8">
      <w:rPr>
        <w:rFonts w:ascii="Cambria" w:hAnsi="Cambria"/>
      </w:rPr>
      <w:t xml:space="preserve"> | </w:t>
    </w:r>
    <w:r w:rsidRPr="002862D8">
      <w:rPr>
        <w:rFonts w:ascii="Cambria" w:hAnsi="Cambria"/>
        <w:color w:val="7F7F7F"/>
        <w:spacing w:val="60"/>
      </w:rPr>
      <w:t>Strona</w:t>
    </w:r>
  </w:p>
  <w:p w14:paraId="621AAB6E" w14:textId="77777777" w:rsidR="00E05E4C" w:rsidRPr="002862D8" w:rsidRDefault="00E05E4C" w:rsidP="002862D8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4E8D9" w14:textId="77777777" w:rsidR="00365C2A" w:rsidRDefault="00365C2A">
      <w:r>
        <w:separator/>
      </w:r>
    </w:p>
  </w:footnote>
  <w:footnote w:type="continuationSeparator" w:id="0">
    <w:p w14:paraId="4F77FCDC" w14:textId="77777777" w:rsidR="00365C2A" w:rsidRDefault="00365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CC6A7A50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40F"/>
    <w:multiLevelType w:val="multilevel"/>
    <w:tmpl w:val="00000892"/>
    <w:lvl w:ilvl="0">
      <w:numFmt w:val="bullet"/>
      <w:lvlText w:val="-"/>
      <w:lvlJc w:val="left"/>
      <w:pPr>
        <w:ind w:left="137" w:hanging="186"/>
      </w:pPr>
      <w:rPr>
        <w:rFonts w:ascii="Sylfaen" w:hAnsi="Sylfaen"/>
        <w:b w:val="0"/>
        <w:w w:val="99"/>
        <w:sz w:val="22"/>
      </w:rPr>
    </w:lvl>
    <w:lvl w:ilvl="1">
      <w:numFmt w:val="bullet"/>
      <w:lvlText w:val="•"/>
      <w:lvlJc w:val="left"/>
      <w:pPr>
        <w:ind w:left="1057" w:hanging="186"/>
      </w:pPr>
    </w:lvl>
    <w:lvl w:ilvl="2">
      <w:numFmt w:val="bullet"/>
      <w:lvlText w:val="•"/>
      <w:lvlJc w:val="left"/>
      <w:pPr>
        <w:ind w:left="1978" w:hanging="186"/>
      </w:pPr>
    </w:lvl>
    <w:lvl w:ilvl="3">
      <w:numFmt w:val="bullet"/>
      <w:lvlText w:val="•"/>
      <w:lvlJc w:val="left"/>
      <w:pPr>
        <w:ind w:left="2899" w:hanging="186"/>
      </w:pPr>
    </w:lvl>
    <w:lvl w:ilvl="4">
      <w:numFmt w:val="bullet"/>
      <w:lvlText w:val="•"/>
      <w:lvlJc w:val="left"/>
      <w:pPr>
        <w:ind w:left="3820" w:hanging="186"/>
      </w:pPr>
    </w:lvl>
    <w:lvl w:ilvl="5">
      <w:numFmt w:val="bullet"/>
      <w:lvlText w:val="•"/>
      <w:lvlJc w:val="left"/>
      <w:pPr>
        <w:ind w:left="4740" w:hanging="186"/>
      </w:pPr>
    </w:lvl>
    <w:lvl w:ilvl="6">
      <w:numFmt w:val="bullet"/>
      <w:lvlText w:val="•"/>
      <w:lvlJc w:val="left"/>
      <w:pPr>
        <w:ind w:left="5661" w:hanging="186"/>
      </w:pPr>
    </w:lvl>
    <w:lvl w:ilvl="7">
      <w:numFmt w:val="bullet"/>
      <w:lvlText w:val="•"/>
      <w:lvlJc w:val="left"/>
      <w:pPr>
        <w:ind w:left="6582" w:hanging="186"/>
      </w:pPr>
    </w:lvl>
    <w:lvl w:ilvl="8">
      <w:numFmt w:val="bullet"/>
      <w:lvlText w:val="•"/>
      <w:lvlJc w:val="left"/>
      <w:pPr>
        <w:ind w:left="7502" w:hanging="186"/>
      </w:pPr>
    </w:lvl>
  </w:abstractNum>
  <w:abstractNum w:abstractNumId="32" w15:restartNumberingAfterBreak="0">
    <w:nsid w:val="00420BE7"/>
    <w:multiLevelType w:val="hybridMultilevel"/>
    <w:tmpl w:val="AB486DAE"/>
    <w:lvl w:ilvl="0" w:tplc="0CB4CD62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016A6B85"/>
    <w:multiLevelType w:val="hybridMultilevel"/>
    <w:tmpl w:val="2E829F74"/>
    <w:lvl w:ilvl="0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03090FD8"/>
    <w:multiLevelType w:val="hybridMultilevel"/>
    <w:tmpl w:val="F22AF8E4"/>
    <w:lvl w:ilvl="0" w:tplc="0CB4CD62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077E1BE7"/>
    <w:multiLevelType w:val="hybridMultilevel"/>
    <w:tmpl w:val="3272ACC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8DE68B6"/>
    <w:multiLevelType w:val="hybridMultilevel"/>
    <w:tmpl w:val="91D08574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91F27B2"/>
    <w:multiLevelType w:val="hybridMultilevel"/>
    <w:tmpl w:val="347012B8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A7670B7"/>
    <w:multiLevelType w:val="hybridMultilevel"/>
    <w:tmpl w:val="D4F2080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A26B5D"/>
    <w:multiLevelType w:val="hybridMultilevel"/>
    <w:tmpl w:val="4D4A958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BC77851"/>
    <w:multiLevelType w:val="hybridMultilevel"/>
    <w:tmpl w:val="1FF0C4B6"/>
    <w:lvl w:ilvl="0" w:tplc="0CB4CD62">
      <w:start w:val="1"/>
      <w:numFmt w:val="bullet"/>
      <w:lvlText w:val="-"/>
      <w:lvlJc w:val="left"/>
      <w:pPr>
        <w:ind w:left="1569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42" w15:restartNumberingAfterBreak="0">
    <w:nsid w:val="109B3AD2"/>
    <w:multiLevelType w:val="hybridMultilevel"/>
    <w:tmpl w:val="81F889F8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1372982"/>
    <w:multiLevelType w:val="hybridMultilevel"/>
    <w:tmpl w:val="552AB848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1A21FF7"/>
    <w:multiLevelType w:val="hybridMultilevel"/>
    <w:tmpl w:val="F9804CD2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1EB2A14"/>
    <w:multiLevelType w:val="hybridMultilevel"/>
    <w:tmpl w:val="F6A6BF1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2754521"/>
    <w:multiLevelType w:val="hybridMultilevel"/>
    <w:tmpl w:val="A5F2B5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36B22C4"/>
    <w:multiLevelType w:val="hybridMultilevel"/>
    <w:tmpl w:val="D9D69BA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4164395"/>
    <w:multiLevelType w:val="hybridMultilevel"/>
    <w:tmpl w:val="B53A10F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44F4463"/>
    <w:multiLevelType w:val="hybridMultilevel"/>
    <w:tmpl w:val="821AA5D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67421B4"/>
    <w:multiLevelType w:val="hybridMultilevel"/>
    <w:tmpl w:val="83140E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17332957"/>
    <w:multiLevelType w:val="hybridMultilevel"/>
    <w:tmpl w:val="3EB66036"/>
    <w:lvl w:ilvl="0" w:tplc="0CB4CD62">
      <w:start w:val="1"/>
      <w:numFmt w:val="bullet"/>
      <w:lvlText w:val="-"/>
      <w:lvlJc w:val="left"/>
      <w:pPr>
        <w:ind w:left="643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2" w15:restartNumberingAfterBreak="0">
    <w:nsid w:val="1B8616B7"/>
    <w:multiLevelType w:val="hybridMultilevel"/>
    <w:tmpl w:val="43D6FCC4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C1A3C1B"/>
    <w:multiLevelType w:val="hybridMultilevel"/>
    <w:tmpl w:val="65EA2A84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C5400C8"/>
    <w:multiLevelType w:val="hybridMultilevel"/>
    <w:tmpl w:val="3F62F6C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C936F50"/>
    <w:multiLevelType w:val="hybridMultilevel"/>
    <w:tmpl w:val="19B8FC64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CC90E07"/>
    <w:multiLevelType w:val="hybridMultilevel"/>
    <w:tmpl w:val="94981B78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F7C1884"/>
    <w:multiLevelType w:val="hybridMultilevel"/>
    <w:tmpl w:val="58FC52D6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F86130B"/>
    <w:multiLevelType w:val="hybridMultilevel"/>
    <w:tmpl w:val="8A880F0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0C14398"/>
    <w:multiLevelType w:val="hybridMultilevel"/>
    <w:tmpl w:val="CA0239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0FD3D7A"/>
    <w:multiLevelType w:val="hybridMultilevel"/>
    <w:tmpl w:val="69AA3A3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676D61"/>
    <w:multiLevelType w:val="hybridMultilevel"/>
    <w:tmpl w:val="F6606D1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6B6436F"/>
    <w:multiLevelType w:val="hybridMultilevel"/>
    <w:tmpl w:val="940AEBB2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CB4CD62">
      <w:start w:val="1"/>
      <w:numFmt w:val="bullet"/>
      <w:lvlText w:val="-"/>
      <w:lvlJc w:val="left"/>
      <w:pPr>
        <w:ind w:left="1569" w:hanging="360"/>
      </w:pPr>
      <w:rPr>
        <w:rFonts w:ascii="Arial" w:hAnsi="Arial" w:hint="default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64" w15:restartNumberingAfterBreak="0">
    <w:nsid w:val="2A47260E"/>
    <w:multiLevelType w:val="hybridMultilevel"/>
    <w:tmpl w:val="2FE004B8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5" w15:restartNumberingAfterBreak="0">
    <w:nsid w:val="2C4F1A1E"/>
    <w:multiLevelType w:val="hybridMultilevel"/>
    <w:tmpl w:val="6F0C890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E8311DC"/>
    <w:multiLevelType w:val="hybridMultilevel"/>
    <w:tmpl w:val="97A03F0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02E0683"/>
    <w:multiLevelType w:val="hybridMultilevel"/>
    <w:tmpl w:val="24F0679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0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CF1FC7"/>
    <w:multiLevelType w:val="hybridMultilevel"/>
    <w:tmpl w:val="98DE003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58C72F9"/>
    <w:multiLevelType w:val="hybridMultilevel"/>
    <w:tmpl w:val="AE62809C"/>
    <w:lvl w:ilvl="0" w:tplc="B0D207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5AC54BA"/>
    <w:multiLevelType w:val="hybridMultilevel"/>
    <w:tmpl w:val="76900DA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5FB243F"/>
    <w:multiLevelType w:val="hybridMultilevel"/>
    <w:tmpl w:val="8CAC47E2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66B52F6"/>
    <w:multiLevelType w:val="hybridMultilevel"/>
    <w:tmpl w:val="BD8E63B2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8" w15:restartNumberingAfterBreak="0">
    <w:nsid w:val="3A4E0863"/>
    <w:multiLevelType w:val="hybridMultilevel"/>
    <w:tmpl w:val="C06A57C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A6C0A78"/>
    <w:multiLevelType w:val="hybridMultilevel"/>
    <w:tmpl w:val="A95A5D88"/>
    <w:lvl w:ilvl="0" w:tplc="9D8A2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C5C519D"/>
    <w:multiLevelType w:val="hybridMultilevel"/>
    <w:tmpl w:val="9086D9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ED36D97"/>
    <w:multiLevelType w:val="hybridMultilevel"/>
    <w:tmpl w:val="370C3A5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F5E364E"/>
    <w:multiLevelType w:val="hybridMultilevel"/>
    <w:tmpl w:val="0E30C93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F7111AB"/>
    <w:multiLevelType w:val="hybridMultilevel"/>
    <w:tmpl w:val="193A4D30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1AF095C"/>
    <w:multiLevelType w:val="multilevel"/>
    <w:tmpl w:val="5C92CFC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6" w15:restartNumberingAfterBreak="0">
    <w:nsid w:val="46C407F9"/>
    <w:multiLevelType w:val="hybridMultilevel"/>
    <w:tmpl w:val="666219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D3EEEA38">
      <w:start w:val="4"/>
      <w:numFmt w:val="bullet"/>
      <w:lvlText w:val="•"/>
      <w:lvlJc w:val="left"/>
      <w:pPr>
        <w:ind w:left="1440" w:hanging="360"/>
      </w:pPr>
      <w:rPr>
        <w:rFonts w:ascii="Cambria" w:eastAsia="Calibri" w:hAnsi="Cambria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9753FF6"/>
    <w:multiLevelType w:val="hybridMultilevel"/>
    <w:tmpl w:val="E8AA70E8"/>
    <w:lvl w:ilvl="0" w:tplc="0CB4CD6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9" w15:restartNumberingAfterBreak="0">
    <w:nsid w:val="4B762383"/>
    <w:multiLevelType w:val="hybridMultilevel"/>
    <w:tmpl w:val="86C4812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55506A96">
      <w:numFmt w:val="bullet"/>
      <w:lvlText w:val="•"/>
      <w:lvlJc w:val="left"/>
      <w:pPr>
        <w:ind w:left="1440" w:hanging="360"/>
      </w:pPr>
      <w:rPr>
        <w:rFonts w:ascii="Cambria" w:eastAsia="Calibri" w:hAnsi="Cambria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C297AF1"/>
    <w:multiLevelType w:val="hybridMultilevel"/>
    <w:tmpl w:val="891202A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4C481C73"/>
    <w:multiLevelType w:val="hybridMultilevel"/>
    <w:tmpl w:val="448C3046"/>
    <w:lvl w:ilvl="0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4D586378"/>
    <w:multiLevelType w:val="hybridMultilevel"/>
    <w:tmpl w:val="9F4A5F02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EF26553"/>
    <w:multiLevelType w:val="hybridMultilevel"/>
    <w:tmpl w:val="CF28C4C8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F6100A1"/>
    <w:multiLevelType w:val="hybridMultilevel"/>
    <w:tmpl w:val="992487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406ADB"/>
    <w:multiLevelType w:val="hybridMultilevel"/>
    <w:tmpl w:val="1D9E9CE2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2566D3E"/>
    <w:multiLevelType w:val="hybridMultilevel"/>
    <w:tmpl w:val="6B9CA0F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26D5B3B"/>
    <w:multiLevelType w:val="hybridMultilevel"/>
    <w:tmpl w:val="73E6D808"/>
    <w:lvl w:ilvl="0" w:tplc="0CB4CD62">
      <w:start w:val="1"/>
      <w:numFmt w:val="bullet"/>
      <w:lvlText w:val="-"/>
      <w:lvlJc w:val="left"/>
      <w:pPr>
        <w:ind w:left="927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0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01" w15:restartNumberingAfterBreak="0">
    <w:nsid w:val="52FF4435"/>
    <w:multiLevelType w:val="hybridMultilevel"/>
    <w:tmpl w:val="C0C4AF12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3966412"/>
    <w:multiLevelType w:val="hybridMultilevel"/>
    <w:tmpl w:val="AD74D12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4434ECA"/>
    <w:multiLevelType w:val="hybridMultilevel"/>
    <w:tmpl w:val="C0A4008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12227F"/>
    <w:multiLevelType w:val="hybridMultilevel"/>
    <w:tmpl w:val="275449D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82A1A0E"/>
    <w:multiLevelType w:val="hybridMultilevel"/>
    <w:tmpl w:val="9DAEA37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8" w15:restartNumberingAfterBreak="0">
    <w:nsid w:val="59333759"/>
    <w:multiLevelType w:val="hybridMultilevel"/>
    <w:tmpl w:val="2CFABCC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AAB160D"/>
    <w:multiLevelType w:val="hybridMultilevel"/>
    <w:tmpl w:val="2D265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B4B1833"/>
    <w:multiLevelType w:val="hybridMultilevel"/>
    <w:tmpl w:val="373695E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C6C6CCC"/>
    <w:multiLevelType w:val="hybridMultilevel"/>
    <w:tmpl w:val="576AE1F4"/>
    <w:lvl w:ilvl="0" w:tplc="0CB4CD62">
      <w:start w:val="1"/>
      <w:numFmt w:val="bullet"/>
      <w:lvlText w:val="-"/>
      <w:lvlJc w:val="left"/>
      <w:pPr>
        <w:ind w:left="394" w:hanging="360"/>
      </w:pPr>
      <w:rPr>
        <w:rFonts w:ascii="Arial" w:hAnsi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3" w15:restartNumberingAfterBreak="0">
    <w:nsid w:val="5E873593"/>
    <w:multiLevelType w:val="hybridMultilevel"/>
    <w:tmpl w:val="05EED21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692F17"/>
    <w:multiLevelType w:val="hybridMultilevel"/>
    <w:tmpl w:val="826E24E8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6" w15:restartNumberingAfterBreak="0">
    <w:nsid w:val="65A82B11"/>
    <w:multiLevelType w:val="hybridMultilevel"/>
    <w:tmpl w:val="B2AE4CD2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6965897"/>
    <w:multiLevelType w:val="hybridMultilevel"/>
    <w:tmpl w:val="D804C9C2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7934C2C"/>
    <w:multiLevelType w:val="hybridMultilevel"/>
    <w:tmpl w:val="D09A2852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0" w15:restartNumberingAfterBreak="0">
    <w:nsid w:val="69803010"/>
    <w:multiLevelType w:val="hybridMultilevel"/>
    <w:tmpl w:val="463859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B1B3249"/>
    <w:multiLevelType w:val="hybridMultilevel"/>
    <w:tmpl w:val="ACE8CD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D6C096C"/>
    <w:multiLevelType w:val="hybridMultilevel"/>
    <w:tmpl w:val="618A74C8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E992E68"/>
    <w:multiLevelType w:val="hybridMultilevel"/>
    <w:tmpl w:val="189C6BD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FD45A02"/>
    <w:multiLevelType w:val="hybridMultilevel"/>
    <w:tmpl w:val="708ABDF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1E70325"/>
    <w:multiLevelType w:val="hybridMultilevel"/>
    <w:tmpl w:val="C3A4DD62"/>
    <w:lvl w:ilvl="0" w:tplc="04150011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27" w15:restartNumberingAfterBreak="0">
    <w:nsid w:val="75657AF4"/>
    <w:multiLevelType w:val="hybridMultilevel"/>
    <w:tmpl w:val="5498D6D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5871DB1"/>
    <w:multiLevelType w:val="hybridMultilevel"/>
    <w:tmpl w:val="993E7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5E17C8D"/>
    <w:multiLevelType w:val="hybridMultilevel"/>
    <w:tmpl w:val="A7420FF6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0" w15:restartNumberingAfterBreak="0">
    <w:nsid w:val="76A16220"/>
    <w:multiLevelType w:val="hybridMultilevel"/>
    <w:tmpl w:val="607E59E8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787574CF"/>
    <w:multiLevelType w:val="hybridMultilevel"/>
    <w:tmpl w:val="0E6486C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 w15:restartNumberingAfterBreak="0">
    <w:nsid w:val="7C134598"/>
    <w:multiLevelType w:val="hybridMultilevel"/>
    <w:tmpl w:val="351AA3A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C20287F"/>
    <w:multiLevelType w:val="hybridMultilevel"/>
    <w:tmpl w:val="B610325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C6628AF"/>
    <w:multiLevelType w:val="hybridMultilevel"/>
    <w:tmpl w:val="8110B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85255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CA47915"/>
    <w:multiLevelType w:val="hybridMultilevel"/>
    <w:tmpl w:val="53A6975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E443E11"/>
    <w:multiLevelType w:val="hybridMultilevel"/>
    <w:tmpl w:val="A55E9C24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num w:numId="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9"/>
    <w:lvlOverride w:ilvl="0">
      <w:startOverride w:val="1"/>
    </w:lvlOverride>
  </w:num>
  <w:num w:numId="3">
    <w:abstractNumId w:val="112"/>
    <w:lvlOverride w:ilvl="0">
      <w:startOverride w:val="1"/>
    </w:lvlOverride>
  </w:num>
  <w:num w:numId="4">
    <w:abstractNumId w:val="85"/>
    <w:lvlOverride w:ilvl="0">
      <w:startOverride w:val="1"/>
    </w:lvlOverride>
  </w:num>
  <w:num w:numId="5">
    <w:abstractNumId w:val="132"/>
  </w:num>
  <w:num w:numId="6">
    <w:abstractNumId w:val="66"/>
  </w:num>
  <w:num w:numId="7">
    <w:abstractNumId w:val="129"/>
  </w:num>
  <w:num w:numId="8">
    <w:abstractNumId w:val="107"/>
  </w:num>
  <w:num w:numId="9">
    <w:abstractNumId w:val="87"/>
  </w:num>
  <w:num w:numId="10">
    <w:abstractNumId w:val="71"/>
  </w:num>
  <w:num w:numId="11">
    <w:abstractNumId w:val="126"/>
  </w:num>
  <w:num w:numId="12">
    <w:abstractNumId w:val="67"/>
  </w:num>
  <w:num w:numId="13">
    <w:abstractNumId w:val="44"/>
  </w:num>
  <w:num w:numId="14">
    <w:abstractNumId w:val="89"/>
  </w:num>
  <w:num w:numId="15">
    <w:abstractNumId w:val="131"/>
  </w:num>
  <w:num w:numId="16">
    <w:abstractNumId w:val="128"/>
  </w:num>
  <w:num w:numId="17">
    <w:abstractNumId w:val="106"/>
  </w:num>
  <w:num w:numId="18">
    <w:abstractNumId w:val="48"/>
  </w:num>
  <w:num w:numId="19">
    <w:abstractNumId w:val="93"/>
  </w:num>
  <w:num w:numId="20">
    <w:abstractNumId w:val="47"/>
  </w:num>
  <w:num w:numId="21">
    <w:abstractNumId w:val="133"/>
  </w:num>
  <w:num w:numId="22">
    <w:abstractNumId w:val="120"/>
  </w:num>
  <w:num w:numId="23">
    <w:abstractNumId w:val="60"/>
  </w:num>
  <w:num w:numId="24">
    <w:abstractNumId w:val="94"/>
  </w:num>
  <w:num w:numId="25">
    <w:abstractNumId w:val="122"/>
  </w:num>
  <w:num w:numId="26">
    <w:abstractNumId w:val="117"/>
  </w:num>
  <w:num w:numId="27">
    <w:abstractNumId w:val="118"/>
  </w:num>
  <w:num w:numId="28">
    <w:abstractNumId w:val="45"/>
  </w:num>
  <w:num w:numId="29">
    <w:abstractNumId w:val="82"/>
  </w:num>
  <w:num w:numId="30">
    <w:abstractNumId w:val="40"/>
  </w:num>
  <w:num w:numId="31">
    <w:abstractNumId w:val="123"/>
  </w:num>
  <w:num w:numId="32">
    <w:abstractNumId w:val="65"/>
  </w:num>
  <w:num w:numId="33">
    <w:abstractNumId w:val="68"/>
  </w:num>
  <w:num w:numId="34">
    <w:abstractNumId w:val="134"/>
  </w:num>
  <w:num w:numId="35">
    <w:abstractNumId w:val="92"/>
  </w:num>
  <w:num w:numId="36">
    <w:abstractNumId w:val="109"/>
  </w:num>
  <w:num w:numId="37">
    <w:abstractNumId w:val="43"/>
  </w:num>
  <w:num w:numId="38">
    <w:abstractNumId w:val="135"/>
  </w:num>
  <w:num w:numId="39">
    <w:abstractNumId w:val="97"/>
  </w:num>
  <w:num w:numId="40">
    <w:abstractNumId w:val="37"/>
  </w:num>
  <w:num w:numId="41">
    <w:abstractNumId w:val="121"/>
  </w:num>
  <w:num w:numId="42">
    <w:abstractNumId w:val="108"/>
  </w:num>
  <w:num w:numId="43">
    <w:abstractNumId w:val="80"/>
  </w:num>
  <w:num w:numId="44">
    <w:abstractNumId w:val="75"/>
  </w:num>
  <w:num w:numId="45">
    <w:abstractNumId w:val="38"/>
  </w:num>
  <w:num w:numId="46">
    <w:abstractNumId w:val="58"/>
  </w:num>
  <w:num w:numId="47">
    <w:abstractNumId w:val="53"/>
  </w:num>
  <w:num w:numId="48">
    <w:abstractNumId w:val="88"/>
  </w:num>
  <w:num w:numId="49">
    <w:abstractNumId w:val="64"/>
  </w:num>
  <w:num w:numId="50">
    <w:abstractNumId w:val="103"/>
  </w:num>
  <w:num w:numId="51">
    <w:abstractNumId w:val="105"/>
  </w:num>
  <w:num w:numId="52">
    <w:abstractNumId w:val="42"/>
  </w:num>
  <w:num w:numId="53">
    <w:abstractNumId w:val="72"/>
  </w:num>
  <w:num w:numId="54">
    <w:abstractNumId w:val="114"/>
  </w:num>
  <w:num w:numId="55">
    <w:abstractNumId w:val="56"/>
  </w:num>
  <w:num w:numId="56">
    <w:abstractNumId w:val="74"/>
  </w:num>
  <w:num w:numId="57">
    <w:abstractNumId w:val="137"/>
  </w:num>
  <w:num w:numId="58">
    <w:abstractNumId w:val="124"/>
  </w:num>
  <w:num w:numId="59">
    <w:abstractNumId w:val="127"/>
  </w:num>
  <w:num w:numId="60">
    <w:abstractNumId w:val="110"/>
  </w:num>
  <w:num w:numId="61">
    <w:abstractNumId w:val="33"/>
  </w:num>
  <w:num w:numId="62">
    <w:abstractNumId w:val="91"/>
  </w:num>
  <w:num w:numId="63">
    <w:abstractNumId w:val="86"/>
  </w:num>
  <w:num w:numId="64">
    <w:abstractNumId w:val="34"/>
  </w:num>
  <w:num w:numId="65">
    <w:abstractNumId w:val="81"/>
  </w:num>
  <w:num w:numId="66">
    <w:abstractNumId w:val="125"/>
  </w:num>
  <w:num w:numId="67">
    <w:abstractNumId w:val="49"/>
  </w:num>
  <w:num w:numId="68">
    <w:abstractNumId w:val="116"/>
  </w:num>
  <w:num w:numId="69">
    <w:abstractNumId w:val="99"/>
  </w:num>
  <w:num w:numId="70">
    <w:abstractNumId w:val="54"/>
  </w:num>
  <w:num w:numId="71">
    <w:abstractNumId w:val="62"/>
  </w:num>
  <w:num w:numId="72">
    <w:abstractNumId w:val="100"/>
  </w:num>
  <w:num w:numId="73">
    <w:abstractNumId w:val="113"/>
  </w:num>
  <w:num w:numId="74">
    <w:abstractNumId w:val="98"/>
  </w:num>
  <w:num w:numId="75">
    <w:abstractNumId w:val="78"/>
  </w:num>
  <w:num w:numId="76">
    <w:abstractNumId w:val="46"/>
  </w:num>
  <w:num w:numId="77">
    <w:abstractNumId w:val="32"/>
  </w:num>
  <w:num w:numId="78">
    <w:abstractNumId w:val="102"/>
  </w:num>
  <w:num w:numId="79">
    <w:abstractNumId w:val="55"/>
  </w:num>
  <w:num w:numId="80">
    <w:abstractNumId w:val="31"/>
  </w:num>
  <w:num w:numId="81">
    <w:abstractNumId w:val="35"/>
  </w:num>
  <w:num w:numId="82">
    <w:abstractNumId w:val="52"/>
  </w:num>
  <w:num w:numId="83">
    <w:abstractNumId w:val="59"/>
  </w:num>
  <w:num w:numId="84">
    <w:abstractNumId w:val="136"/>
  </w:num>
  <w:num w:numId="85">
    <w:abstractNumId w:val="70"/>
  </w:num>
  <w:num w:numId="86">
    <w:abstractNumId w:val="79"/>
  </w:num>
  <w:num w:numId="87">
    <w:abstractNumId w:val="115"/>
  </w:num>
  <w:num w:numId="88">
    <w:abstractNumId w:val="77"/>
  </w:num>
  <w:num w:numId="89">
    <w:abstractNumId w:val="104"/>
  </w:num>
  <w:num w:numId="90">
    <w:abstractNumId w:val="96"/>
  </w:num>
  <w:num w:numId="91">
    <w:abstractNumId w:val="73"/>
  </w:num>
  <w:num w:numId="92">
    <w:abstractNumId w:val="90"/>
  </w:num>
  <w:num w:numId="93">
    <w:abstractNumId w:val="51"/>
  </w:num>
  <w:num w:numId="94">
    <w:abstractNumId w:val="84"/>
  </w:num>
  <w:num w:numId="95">
    <w:abstractNumId w:val="101"/>
  </w:num>
  <w:num w:numId="96">
    <w:abstractNumId w:val="111"/>
  </w:num>
  <w:num w:numId="97">
    <w:abstractNumId w:val="130"/>
  </w:num>
  <w:num w:numId="98">
    <w:abstractNumId w:val="69"/>
  </w:num>
  <w:num w:numId="99">
    <w:abstractNumId w:val="63"/>
  </w:num>
  <w:num w:numId="100">
    <w:abstractNumId w:val="83"/>
  </w:num>
  <w:num w:numId="101">
    <w:abstractNumId w:val="76"/>
  </w:num>
  <w:num w:numId="102">
    <w:abstractNumId w:val="57"/>
  </w:num>
  <w:num w:numId="103">
    <w:abstractNumId w:val="95"/>
  </w:num>
  <w:num w:numId="104">
    <w:abstractNumId w:val="50"/>
  </w:num>
  <w:num w:numId="105">
    <w:abstractNumId w:val="36"/>
  </w:num>
  <w:num w:numId="106">
    <w:abstractNumId w:val="41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1CF"/>
    <w:rsid w:val="00000229"/>
    <w:rsid w:val="00000DCA"/>
    <w:rsid w:val="0000202C"/>
    <w:rsid w:val="000028A7"/>
    <w:rsid w:val="000047B5"/>
    <w:rsid w:val="000054CB"/>
    <w:rsid w:val="000064F0"/>
    <w:rsid w:val="0000654F"/>
    <w:rsid w:val="00006F53"/>
    <w:rsid w:val="0001015B"/>
    <w:rsid w:val="00011C75"/>
    <w:rsid w:val="0001289D"/>
    <w:rsid w:val="00015128"/>
    <w:rsid w:val="0001557A"/>
    <w:rsid w:val="00015D8C"/>
    <w:rsid w:val="000162F8"/>
    <w:rsid w:val="00020A45"/>
    <w:rsid w:val="00021365"/>
    <w:rsid w:val="00021779"/>
    <w:rsid w:val="00021C4A"/>
    <w:rsid w:val="0002205D"/>
    <w:rsid w:val="000232EE"/>
    <w:rsid w:val="00023BF1"/>
    <w:rsid w:val="000242A0"/>
    <w:rsid w:val="00024300"/>
    <w:rsid w:val="00024EED"/>
    <w:rsid w:val="000261AA"/>
    <w:rsid w:val="00026BF5"/>
    <w:rsid w:val="00027803"/>
    <w:rsid w:val="00030677"/>
    <w:rsid w:val="000308F7"/>
    <w:rsid w:val="00031333"/>
    <w:rsid w:val="00031718"/>
    <w:rsid w:val="00031D51"/>
    <w:rsid w:val="00032F05"/>
    <w:rsid w:val="0004046F"/>
    <w:rsid w:val="0004080E"/>
    <w:rsid w:val="0004242A"/>
    <w:rsid w:val="00043D3B"/>
    <w:rsid w:val="00044100"/>
    <w:rsid w:val="00046798"/>
    <w:rsid w:val="00046825"/>
    <w:rsid w:val="00046EBE"/>
    <w:rsid w:val="00047193"/>
    <w:rsid w:val="00047430"/>
    <w:rsid w:val="00051673"/>
    <w:rsid w:val="0005216E"/>
    <w:rsid w:val="00052DB5"/>
    <w:rsid w:val="00053082"/>
    <w:rsid w:val="00053ED7"/>
    <w:rsid w:val="000549F2"/>
    <w:rsid w:val="00057230"/>
    <w:rsid w:val="00062A47"/>
    <w:rsid w:val="00062F7C"/>
    <w:rsid w:val="00063AA5"/>
    <w:rsid w:val="0006486E"/>
    <w:rsid w:val="0006514F"/>
    <w:rsid w:val="000708CE"/>
    <w:rsid w:val="00070FDA"/>
    <w:rsid w:val="00073FCA"/>
    <w:rsid w:val="000741F9"/>
    <w:rsid w:val="0007644C"/>
    <w:rsid w:val="00081839"/>
    <w:rsid w:val="00081F66"/>
    <w:rsid w:val="00081FCB"/>
    <w:rsid w:val="00082145"/>
    <w:rsid w:val="00082197"/>
    <w:rsid w:val="0008241E"/>
    <w:rsid w:val="00084111"/>
    <w:rsid w:val="00084DF2"/>
    <w:rsid w:val="0009111C"/>
    <w:rsid w:val="00091245"/>
    <w:rsid w:val="000929B1"/>
    <w:rsid w:val="000956FA"/>
    <w:rsid w:val="00095983"/>
    <w:rsid w:val="00095A9E"/>
    <w:rsid w:val="000A4391"/>
    <w:rsid w:val="000A61E6"/>
    <w:rsid w:val="000A68E5"/>
    <w:rsid w:val="000B077F"/>
    <w:rsid w:val="000B1038"/>
    <w:rsid w:val="000B17D4"/>
    <w:rsid w:val="000B285B"/>
    <w:rsid w:val="000B33D6"/>
    <w:rsid w:val="000B3E92"/>
    <w:rsid w:val="000B45F4"/>
    <w:rsid w:val="000B5590"/>
    <w:rsid w:val="000B6171"/>
    <w:rsid w:val="000B658C"/>
    <w:rsid w:val="000B6AD3"/>
    <w:rsid w:val="000B7C21"/>
    <w:rsid w:val="000C11A5"/>
    <w:rsid w:val="000C127F"/>
    <w:rsid w:val="000C1D2D"/>
    <w:rsid w:val="000C2B75"/>
    <w:rsid w:val="000C3C7A"/>
    <w:rsid w:val="000C4CDF"/>
    <w:rsid w:val="000C55A6"/>
    <w:rsid w:val="000C5993"/>
    <w:rsid w:val="000C5E69"/>
    <w:rsid w:val="000C7379"/>
    <w:rsid w:val="000C7A3E"/>
    <w:rsid w:val="000C7D81"/>
    <w:rsid w:val="000D0B9D"/>
    <w:rsid w:val="000D6136"/>
    <w:rsid w:val="000E0A5D"/>
    <w:rsid w:val="000E1C61"/>
    <w:rsid w:val="000E204F"/>
    <w:rsid w:val="000E2DE0"/>
    <w:rsid w:val="000E2ED1"/>
    <w:rsid w:val="000E3C8A"/>
    <w:rsid w:val="000E3F01"/>
    <w:rsid w:val="000E49FF"/>
    <w:rsid w:val="000E4CD3"/>
    <w:rsid w:val="000E604A"/>
    <w:rsid w:val="000E6766"/>
    <w:rsid w:val="000E6A48"/>
    <w:rsid w:val="000F05C8"/>
    <w:rsid w:val="000F0E8D"/>
    <w:rsid w:val="000F2008"/>
    <w:rsid w:val="000F2AE3"/>
    <w:rsid w:val="000F311B"/>
    <w:rsid w:val="000F42CD"/>
    <w:rsid w:val="000F6428"/>
    <w:rsid w:val="000F7F11"/>
    <w:rsid w:val="001002DA"/>
    <w:rsid w:val="00102C61"/>
    <w:rsid w:val="00102E72"/>
    <w:rsid w:val="00102F78"/>
    <w:rsid w:val="00103989"/>
    <w:rsid w:val="001056A2"/>
    <w:rsid w:val="00105DE1"/>
    <w:rsid w:val="00110C9B"/>
    <w:rsid w:val="00111524"/>
    <w:rsid w:val="00111526"/>
    <w:rsid w:val="00112579"/>
    <w:rsid w:val="00113122"/>
    <w:rsid w:val="001131C0"/>
    <w:rsid w:val="00113A41"/>
    <w:rsid w:val="00115A3E"/>
    <w:rsid w:val="001209A4"/>
    <w:rsid w:val="00121F2A"/>
    <w:rsid w:val="00122CD6"/>
    <w:rsid w:val="0012412D"/>
    <w:rsid w:val="00125198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5EE"/>
    <w:rsid w:val="00142C70"/>
    <w:rsid w:val="00143894"/>
    <w:rsid w:val="00143C49"/>
    <w:rsid w:val="001440E1"/>
    <w:rsid w:val="001444ED"/>
    <w:rsid w:val="00144988"/>
    <w:rsid w:val="00145217"/>
    <w:rsid w:val="00145A7A"/>
    <w:rsid w:val="00145ABB"/>
    <w:rsid w:val="00146CED"/>
    <w:rsid w:val="0014790C"/>
    <w:rsid w:val="001510FB"/>
    <w:rsid w:val="00151CCC"/>
    <w:rsid w:val="0015245F"/>
    <w:rsid w:val="00152ED9"/>
    <w:rsid w:val="001543F5"/>
    <w:rsid w:val="0015489F"/>
    <w:rsid w:val="001558DB"/>
    <w:rsid w:val="00155FA6"/>
    <w:rsid w:val="00156D8D"/>
    <w:rsid w:val="00156EB0"/>
    <w:rsid w:val="001572A9"/>
    <w:rsid w:val="00161F09"/>
    <w:rsid w:val="00162B83"/>
    <w:rsid w:val="00162BCE"/>
    <w:rsid w:val="00163C32"/>
    <w:rsid w:val="00163FD9"/>
    <w:rsid w:val="00164C6E"/>
    <w:rsid w:val="001663C1"/>
    <w:rsid w:val="0016640F"/>
    <w:rsid w:val="00166824"/>
    <w:rsid w:val="00166D5C"/>
    <w:rsid w:val="00174975"/>
    <w:rsid w:val="00174E66"/>
    <w:rsid w:val="00175321"/>
    <w:rsid w:val="001773E8"/>
    <w:rsid w:val="00177D0B"/>
    <w:rsid w:val="001802D4"/>
    <w:rsid w:val="00180EDA"/>
    <w:rsid w:val="00181528"/>
    <w:rsid w:val="001815B3"/>
    <w:rsid w:val="001816D8"/>
    <w:rsid w:val="001837F8"/>
    <w:rsid w:val="00183C4F"/>
    <w:rsid w:val="001852A1"/>
    <w:rsid w:val="001859A6"/>
    <w:rsid w:val="00186667"/>
    <w:rsid w:val="00187047"/>
    <w:rsid w:val="001871CE"/>
    <w:rsid w:val="00187C56"/>
    <w:rsid w:val="00187EB0"/>
    <w:rsid w:val="00190666"/>
    <w:rsid w:val="00191CE7"/>
    <w:rsid w:val="00193DD8"/>
    <w:rsid w:val="0019446E"/>
    <w:rsid w:val="001961A4"/>
    <w:rsid w:val="00197FF6"/>
    <w:rsid w:val="001A1590"/>
    <w:rsid w:val="001A2DF1"/>
    <w:rsid w:val="001A3C3F"/>
    <w:rsid w:val="001A47EA"/>
    <w:rsid w:val="001A4AB7"/>
    <w:rsid w:val="001A67C1"/>
    <w:rsid w:val="001A6ECE"/>
    <w:rsid w:val="001A7188"/>
    <w:rsid w:val="001A7724"/>
    <w:rsid w:val="001B03C3"/>
    <w:rsid w:val="001B0918"/>
    <w:rsid w:val="001B1DCF"/>
    <w:rsid w:val="001B224A"/>
    <w:rsid w:val="001B28BB"/>
    <w:rsid w:val="001B357C"/>
    <w:rsid w:val="001B4158"/>
    <w:rsid w:val="001B6318"/>
    <w:rsid w:val="001B752F"/>
    <w:rsid w:val="001C05C9"/>
    <w:rsid w:val="001C204A"/>
    <w:rsid w:val="001C208E"/>
    <w:rsid w:val="001C2F87"/>
    <w:rsid w:val="001C3D38"/>
    <w:rsid w:val="001C3DD1"/>
    <w:rsid w:val="001C769C"/>
    <w:rsid w:val="001C7DC5"/>
    <w:rsid w:val="001C7FF2"/>
    <w:rsid w:val="001D0DEB"/>
    <w:rsid w:val="001D172C"/>
    <w:rsid w:val="001D1E45"/>
    <w:rsid w:val="001D225F"/>
    <w:rsid w:val="001D54A3"/>
    <w:rsid w:val="001D7446"/>
    <w:rsid w:val="001E0209"/>
    <w:rsid w:val="001E0ADF"/>
    <w:rsid w:val="001E148A"/>
    <w:rsid w:val="001E2729"/>
    <w:rsid w:val="001E2E4F"/>
    <w:rsid w:val="001E3CF4"/>
    <w:rsid w:val="001E51F4"/>
    <w:rsid w:val="001F078A"/>
    <w:rsid w:val="001F3EF9"/>
    <w:rsid w:val="001F5A27"/>
    <w:rsid w:val="001F5A7E"/>
    <w:rsid w:val="001F6531"/>
    <w:rsid w:val="001F7296"/>
    <w:rsid w:val="001F7C14"/>
    <w:rsid w:val="00200EB3"/>
    <w:rsid w:val="00200FB0"/>
    <w:rsid w:val="002017AC"/>
    <w:rsid w:val="00203069"/>
    <w:rsid w:val="002030C0"/>
    <w:rsid w:val="0020334E"/>
    <w:rsid w:val="00203914"/>
    <w:rsid w:val="00203D74"/>
    <w:rsid w:val="00204987"/>
    <w:rsid w:val="00204F93"/>
    <w:rsid w:val="0020742E"/>
    <w:rsid w:val="00207434"/>
    <w:rsid w:val="002102BF"/>
    <w:rsid w:val="00214ADB"/>
    <w:rsid w:val="002174DA"/>
    <w:rsid w:val="00217ED2"/>
    <w:rsid w:val="00220509"/>
    <w:rsid w:val="00220DA4"/>
    <w:rsid w:val="002237F6"/>
    <w:rsid w:val="00223922"/>
    <w:rsid w:val="00223AF8"/>
    <w:rsid w:val="00223EFF"/>
    <w:rsid w:val="00225AF8"/>
    <w:rsid w:val="00230609"/>
    <w:rsid w:val="00230D61"/>
    <w:rsid w:val="00231232"/>
    <w:rsid w:val="00232662"/>
    <w:rsid w:val="002333A0"/>
    <w:rsid w:val="00234C12"/>
    <w:rsid w:val="002351D0"/>
    <w:rsid w:val="00236C58"/>
    <w:rsid w:val="0024024B"/>
    <w:rsid w:val="0024139B"/>
    <w:rsid w:val="002415B5"/>
    <w:rsid w:val="002417BB"/>
    <w:rsid w:val="00241E19"/>
    <w:rsid w:val="00241F82"/>
    <w:rsid w:val="00241FAC"/>
    <w:rsid w:val="00244786"/>
    <w:rsid w:val="0024497F"/>
    <w:rsid w:val="00245144"/>
    <w:rsid w:val="00246689"/>
    <w:rsid w:val="00246C20"/>
    <w:rsid w:val="002472EF"/>
    <w:rsid w:val="002500FC"/>
    <w:rsid w:val="00250524"/>
    <w:rsid w:val="00255209"/>
    <w:rsid w:val="00255873"/>
    <w:rsid w:val="00256514"/>
    <w:rsid w:val="002603CC"/>
    <w:rsid w:val="00260B11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A17"/>
    <w:rsid w:val="002736B0"/>
    <w:rsid w:val="0027385E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5FCA"/>
    <w:rsid w:val="002862D8"/>
    <w:rsid w:val="00293F25"/>
    <w:rsid w:val="00295922"/>
    <w:rsid w:val="00295D98"/>
    <w:rsid w:val="0029612D"/>
    <w:rsid w:val="00296CF8"/>
    <w:rsid w:val="00297173"/>
    <w:rsid w:val="002978EA"/>
    <w:rsid w:val="002A2E2A"/>
    <w:rsid w:val="002A4539"/>
    <w:rsid w:val="002A5139"/>
    <w:rsid w:val="002A544F"/>
    <w:rsid w:val="002A5639"/>
    <w:rsid w:val="002A604E"/>
    <w:rsid w:val="002A6861"/>
    <w:rsid w:val="002A6D2F"/>
    <w:rsid w:val="002B044D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7D9"/>
    <w:rsid w:val="002B7B51"/>
    <w:rsid w:val="002C1850"/>
    <w:rsid w:val="002C1B1C"/>
    <w:rsid w:val="002C1D86"/>
    <w:rsid w:val="002C3D39"/>
    <w:rsid w:val="002C409C"/>
    <w:rsid w:val="002C41F8"/>
    <w:rsid w:val="002C61DF"/>
    <w:rsid w:val="002D2907"/>
    <w:rsid w:val="002D4470"/>
    <w:rsid w:val="002D5979"/>
    <w:rsid w:val="002D642D"/>
    <w:rsid w:val="002D7D66"/>
    <w:rsid w:val="002E207D"/>
    <w:rsid w:val="002E4077"/>
    <w:rsid w:val="002E416F"/>
    <w:rsid w:val="002E4FAE"/>
    <w:rsid w:val="002E5ED4"/>
    <w:rsid w:val="002E72C3"/>
    <w:rsid w:val="002F0795"/>
    <w:rsid w:val="002F2D9C"/>
    <w:rsid w:val="002F352D"/>
    <w:rsid w:val="002F36C6"/>
    <w:rsid w:val="002F5C0E"/>
    <w:rsid w:val="00301946"/>
    <w:rsid w:val="00302A58"/>
    <w:rsid w:val="00303560"/>
    <w:rsid w:val="003048DD"/>
    <w:rsid w:val="003053D1"/>
    <w:rsid w:val="00306022"/>
    <w:rsid w:val="00307D89"/>
    <w:rsid w:val="0031048C"/>
    <w:rsid w:val="00312C12"/>
    <w:rsid w:val="00313403"/>
    <w:rsid w:val="00313DD1"/>
    <w:rsid w:val="003172F2"/>
    <w:rsid w:val="0032108F"/>
    <w:rsid w:val="00321FF8"/>
    <w:rsid w:val="00322136"/>
    <w:rsid w:val="0032236D"/>
    <w:rsid w:val="003239EF"/>
    <w:rsid w:val="00324254"/>
    <w:rsid w:val="00325C9D"/>
    <w:rsid w:val="003263A9"/>
    <w:rsid w:val="00326532"/>
    <w:rsid w:val="00327468"/>
    <w:rsid w:val="00333E5C"/>
    <w:rsid w:val="00333E7A"/>
    <w:rsid w:val="003358F3"/>
    <w:rsid w:val="00336101"/>
    <w:rsid w:val="00336F69"/>
    <w:rsid w:val="003450A2"/>
    <w:rsid w:val="00347082"/>
    <w:rsid w:val="003502EC"/>
    <w:rsid w:val="003505ED"/>
    <w:rsid w:val="0035299D"/>
    <w:rsid w:val="003537E3"/>
    <w:rsid w:val="00353BC1"/>
    <w:rsid w:val="00353CB4"/>
    <w:rsid w:val="003566F9"/>
    <w:rsid w:val="003567CA"/>
    <w:rsid w:val="003571D5"/>
    <w:rsid w:val="0036029D"/>
    <w:rsid w:val="003605F0"/>
    <w:rsid w:val="00360D95"/>
    <w:rsid w:val="00360E85"/>
    <w:rsid w:val="00361043"/>
    <w:rsid w:val="003615C9"/>
    <w:rsid w:val="00363322"/>
    <w:rsid w:val="00363E5B"/>
    <w:rsid w:val="00365690"/>
    <w:rsid w:val="0036594C"/>
    <w:rsid w:val="00365C2A"/>
    <w:rsid w:val="00371D9F"/>
    <w:rsid w:val="00371E38"/>
    <w:rsid w:val="00372C2C"/>
    <w:rsid w:val="00375777"/>
    <w:rsid w:val="00382DDB"/>
    <w:rsid w:val="00384708"/>
    <w:rsid w:val="0038630B"/>
    <w:rsid w:val="003865AF"/>
    <w:rsid w:val="0038748A"/>
    <w:rsid w:val="00387771"/>
    <w:rsid w:val="00387898"/>
    <w:rsid w:val="003923AA"/>
    <w:rsid w:val="00394846"/>
    <w:rsid w:val="0039598F"/>
    <w:rsid w:val="00397841"/>
    <w:rsid w:val="003A188D"/>
    <w:rsid w:val="003A2397"/>
    <w:rsid w:val="003A3A68"/>
    <w:rsid w:val="003B0127"/>
    <w:rsid w:val="003B1B0D"/>
    <w:rsid w:val="003B1C89"/>
    <w:rsid w:val="003B28B1"/>
    <w:rsid w:val="003B2A6C"/>
    <w:rsid w:val="003B314C"/>
    <w:rsid w:val="003B4D77"/>
    <w:rsid w:val="003B61A7"/>
    <w:rsid w:val="003B6AE8"/>
    <w:rsid w:val="003C1610"/>
    <w:rsid w:val="003C2CEF"/>
    <w:rsid w:val="003C3A37"/>
    <w:rsid w:val="003C425C"/>
    <w:rsid w:val="003C4BAD"/>
    <w:rsid w:val="003C61B6"/>
    <w:rsid w:val="003C6EE9"/>
    <w:rsid w:val="003D132E"/>
    <w:rsid w:val="003D141C"/>
    <w:rsid w:val="003D1E3B"/>
    <w:rsid w:val="003D20B8"/>
    <w:rsid w:val="003D2AE5"/>
    <w:rsid w:val="003D38C4"/>
    <w:rsid w:val="003D6213"/>
    <w:rsid w:val="003D6915"/>
    <w:rsid w:val="003D7298"/>
    <w:rsid w:val="003D794E"/>
    <w:rsid w:val="003E0BAF"/>
    <w:rsid w:val="003E0C22"/>
    <w:rsid w:val="003E17BD"/>
    <w:rsid w:val="003E493D"/>
    <w:rsid w:val="003E4F8C"/>
    <w:rsid w:val="003E5F88"/>
    <w:rsid w:val="003E6152"/>
    <w:rsid w:val="003E76B5"/>
    <w:rsid w:val="003E7C5A"/>
    <w:rsid w:val="003F25F8"/>
    <w:rsid w:val="003F2856"/>
    <w:rsid w:val="003F2C78"/>
    <w:rsid w:val="003F2DB7"/>
    <w:rsid w:val="003F383B"/>
    <w:rsid w:val="003F3D25"/>
    <w:rsid w:val="003F3E54"/>
    <w:rsid w:val="003F4D25"/>
    <w:rsid w:val="003F508F"/>
    <w:rsid w:val="00400DF7"/>
    <w:rsid w:val="00400DFC"/>
    <w:rsid w:val="00401A57"/>
    <w:rsid w:val="00402AC2"/>
    <w:rsid w:val="00403F42"/>
    <w:rsid w:val="004040B7"/>
    <w:rsid w:val="004041A6"/>
    <w:rsid w:val="0040522B"/>
    <w:rsid w:val="004053F0"/>
    <w:rsid w:val="00407DA7"/>
    <w:rsid w:val="00410A11"/>
    <w:rsid w:val="00412CD7"/>
    <w:rsid w:val="00413305"/>
    <w:rsid w:val="00413C83"/>
    <w:rsid w:val="004142B9"/>
    <w:rsid w:val="00416364"/>
    <w:rsid w:val="00416837"/>
    <w:rsid w:val="00417078"/>
    <w:rsid w:val="004176F8"/>
    <w:rsid w:val="0042100D"/>
    <w:rsid w:val="0042197F"/>
    <w:rsid w:val="00421991"/>
    <w:rsid w:val="00421F98"/>
    <w:rsid w:val="004226B7"/>
    <w:rsid w:val="0042343F"/>
    <w:rsid w:val="00424290"/>
    <w:rsid w:val="004255F5"/>
    <w:rsid w:val="0042693B"/>
    <w:rsid w:val="0042727D"/>
    <w:rsid w:val="0042793B"/>
    <w:rsid w:val="00427960"/>
    <w:rsid w:val="004303BE"/>
    <w:rsid w:val="00430B6A"/>
    <w:rsid w:val="00431994"/>
    <w:rsid w:val="00432498"/>
    <w:rsid w:val="00432F55"/>
    <w:rsid w:val="00433300"/>
    <w:rsid w:val="00433FD3"/>
    <w:rsid w:val="00434F0C"/>
    <w:rsid w:val="00437288"/>
    <w:rsid w:val="00440489"/>
    <w:rsid w:val="0044061C"/>
    <w:rsid w:val="00441D3D"/>
    <w:rsid w:val="00442432"/>
    <w:rsid w:val="00443576"/>
    <w:rsid w:val="00443EF2"/>
    <w:rsid w:val="00443F67"/>
    <w:rsid w:val="004453A8"/>
    <w:rsid w:val="00446435"/>
    <w:rsid w:val="00447964"/>
    <w:rsid w:val="00447B6F"/>
    <w:rsid w:val="004509F5"/>
    <w:rsid w:val="00451A44"/>
    <w:rsid w:val="00454F11"/>
    <w:rsid w:val="00455AFF"/>
    <w:rsid w:val="004564EC"/>
    <w:rsid w:val="00456B5D"/>
    <w:rsid w:val="004572B6"/>
    <w:rsid w:val="0046056B"/>
    <w:rsid w:val="004627C1"/>
    <w:rsid w:val="00462831"/>
    <w:rsid w:val="004629E7"/>
    <w:rsid w:val="004653F9"/>
    <w:rsid w:val="00466CF3"/>
    <w:rsid w:val="00467285"/>
    <w:rsid w:val="00467B27"/>
    <w:rsid w:val="00467DBA"/>
    <w:rsid w:val="0047030B"/>
    <w:rsid w:val="00470ADE"/>
    <w:rsid w:val="00470BAF"/>
    <w:rsid w:val="00471194"/>
    <w:rsid w:val="004720A7"/>
    <w:rsid w:val="004727A7"/>
    <w:rsid w:val="0047504B"/>
    <w:rsid w:val="00476845"/>
    <w:rsid w:val="004774AC"/>
    <w:rsid w:val="0048026D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538"/>
    <w:rsid w:val="004918C6"/>
    <w:rsid w:val="00493FE8"/>
    <w:rsid w:val="00495154"/>
    <w:rsid w:val="004953A2"/>
    <w:rsid w:val="00495F9D"/>
    <w:rsid w:val="00496B82"/>
    <w:rsid w:val="004972D5"/>
    <w:rsid w:val="004A1D1E"/>
    <w:rsid w:val="004A24E7"/>
    <w:rsid w:val="004A3792"/>
    <w:rsid w:val="004A52AD"/>
    <w:rsid w:val="004A5328"/>
    <w:rsid w:val="004A6DB8"/>
    <w:rsid w:val="004A7A64"/>
    <w:rsid w:val="004B0433"/>
    <w:rsid w:val="004B2506"/>
    <w:rsid w:val="004B2FB6"/>
    <w:rsid w:val="004B31A6"/>
    <w:rsid w:val="004B4777"/>
    <w:rsid w:val="004C092F"/>
    <w:rsid w:val="004C099B"/>
    <w:rsid w:val="004C0C14"/>
    <w:rsid w:val="004C1B87"/>
    <w:rsid w:val="004C21B5"/>
    <w:rsid w:val="004C704E"/>
    <w:rsid w:val="004C7600"/>
    <w:rsid w:val="004C7A3C"/>
    <w:rsid w:val="004D1C23"/>
    <w:rsid w:val="004D27FD"/>
    <w:rsid w:val="004D3019"/>
    <w:rsid w:val="004D3716"/>
    <w:rsid w:val="004D491A"/>
    <w:rsid w:val="004D5B71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29E"/>
    <w:rsid w:val="004F646B"/>
    <w:rsid w:val="004F6ABC"/>
    <w:rsid w:val="00501F7D"/>
    <w:rsid w:val="00502FC3"/>
    <w:rsid w:val="00503546"/>
    <w:rsid w:val="005045C1"/>
    <w:rsid w:val="005054FE"/>
    <w:rsid w:val="00505D51"/>
    <w:rsid w:val="00506412"/>
    <w:rsid w:val="00507986"/>
    <w:rsid w:val="00507FA1"/>
    <w:rsid w:val="00510C12"/>
    <w:rsid w:val="00511815"/>
    <w:rsid w:val="005138EE"/>
    <w:rsid w:val="00514A3A"/>
    <w:rsid w:val="0051535E"/>
    <w:rsid w:val="005168F6"/>
    <w:rsid w:val="0052141E"/>
    <w:rsid w:val="00521F24"/>
    <w:rsid w:val="00524193"/>
    <w:rsid w:val="005271AF"/>
    <w:rsid w:val="00527D6D"/>
    <w:rsid w:val="005303AF"/>
    <w:rsid w:val="00530514"/>
    <w:rsid w:val="005318C9"/>
    <w:rsid w:val="005326C1"/>
    <w:rsid w:val="00533D0D"/>
    <w:rsid w:val="0053605A"/>
    <w:rsid w:val="00537139"/>
    <w:rsid w:val="005410D8"/>
    <w:rsid w:val="00541166"/>
    <w:rsid w:val="00546655"/>
    <w:rsid w:val="005472D4"/>
    <w:rsid w:val="00547430"/>
    <w:rsid w:val="00551E09"/>
    <w:rsid w:val="00552F10"/>
    <w:rsid w:val="005534B7"/>
    <w:rsid w:val="00554F11"/>
    <w:rsid w:val="00555363"/>
    <w:rsid w:val="00555AFD"/>
    <w:rsid w:val="00556F68"/>
    <w:rsid w:val="00557B71"/>
    <w:rsid w:val="00560F03"/>
    <w:rsid w:val="00561994"/>
    <w:rsid w:val="00561CF5"/>
    <w:rsid w:val="00562F12"/>
    <w:rsid w:val="0056398A"/>
    <w:rsid w:val="00563BBE"/>
    <w:rsid w:val="00566245"/>
    <w:rsid w:val="0056719D"/>
    <w:rsid w:val="005671C6"/>
    <w:rsid w:val="0056763D"/>
    <w:rsid w:val="00571A28"/>
    <w:rsid w:val="00571AC3"/>
    <w:rsid w:val="005722A1"/>
    <w:rsid w:val="005728D9"/>
    <w:rsid w:val="00573531"/>
    <w:rsid w:val="00573C0B"/>
    <w:rsid w:val="00573DE7"/>
    <w:rsid w:val="00573F55"/>
    <w:rsid w:val="005755D5"/>
    <w:rsid w:val="0057789C"/>
    <w:rsid w:val="005833D6"/>
    <w:rsid w:val="00583AF0"/>
    <w:rsid w:val="00583F51"/>
    <w:rsid w:val="00584942"/>
    <w:rsid w:val="00584BA0"/>
    <w:rsid w:val="0058618D"/>
    <w:rsid w:val="00587671"/>
    <w:rsid w:val="005901E2"/>
    <w:rsid w:val="00590EA1"/>
    <w:rsid w:val="0059199B"/>
    <w:rsid w:val="0059642F"/>
    <w:rsid w:val="00596F86"/>
    <w:rsid w:val="005978CC"/>
    <w:rsid w:val="005A0411"/>
    <w:rsid w:val="005A2030"/>
    <w:rsid w:val="005A256E"/>
    <w:rsid w:val="005A31E9"/>
    <w:rsid w:val="005A57F0"/>
    <w:rsid w:val="005A6643"/>
    <w:rsid w:val="005A780A"/>
    <w:rsid w:val="005A7CE1"/>
    <w:rsid w:val="005A7FEC"/>
    <w:rsid w:val="005B0AD4"/>
    <w:rsid w:val="005B2771"/>
    <w:rsid w:val="005B2EF7"/>
    <w:rsid w:val="005B4E4D"/>
    <w:rsid w:val="005B6046"/>
    <w:rsid w:val="005B6C82"/>
    <w:rsid w:val="005B7184"/>
    <w:rsid w:val="005B734E"/>
    <w:rsid w:val="005B7D69"/>
    <w:rsid w:val="005C201A"/>
    <w:rsid w:val="005C221B"/>
    <w:rsid w:val="005C2419"/>
    <w:rsid w:val="005C3461"/>
    <w:rsid w:val="005C49B5"/>
    <w:rsid w:val="005C5C6C"/>
    <w:rsid w:val="005C5EB3"/>
    <w:rsid w:val="005C671D"/>
    <w:rsid w:val="005C71B6"/>
    <w:rsid w:val="005C752B"/>
    <w:rsid w:val="005D0AAF"/>
    <w:rsid w:val="005D1867"/>
    <w:rsid w:val="005D1E9D"/>
    <w:rsid w:val="005D1EB6"/>
    <w:rsid w:val="005D34F7"/>
    <w:rsid w:val="005D3D7A"/>
    <w:rsid w:val="005D4D76"/>
    <w:rsid w:val="005D5708"/>
    <w:rsid w:val="005D6138"/>
    <w:rsid w:val="005D6231"/>
    <w:rsid w:val="005D7041"/>
    <w:rsid w:val="005D7321"/>
    <w:rsid w:val="005E228F"/>
    <w:rsid w:val="005E33C8"/>
    <w:rsid w:val="005E5EEF"/>
    <w:rsid w:val="005E5F85"/>
    <w:rsid w:val="005E715E"/>
    <w:rsid w:val="005F0482"/>
    <w:rsid w:val="005F11B7"/>
    <w:rsid w:val="005F18D0"/>
    <w:rsid w:val="005F1E91"/>
    <w:rsid w:val="005F2C5C"/>
    <w:rsid w:val="005F38C1"/>
    <w:rsid w:val="005F3F35"/>
    <w:rsid w:val="005F4BEE"/>
    <w:rsid w:val="005F5E29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98A"/>
    <w:rsid w:val="00611074"/>
    <w:rsid w:val="00611CDA"/>
    <w:rsid w:val="00612576"/>
    <w:rsid w:val="00613AEA"/>
    <w:rsid w:val="00613DAF"/>
    <w:rsid w:val="00614F25"/>
    <w:rsid w:val="00615053"/>
    <w:rsid w:val="006151D2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65C"/>
    <w:rsid w:val="00621BF3"/>
    <w:rsid w:val="00623C1F"/>
    <w:rsid w:val="00624F6F"/>
    <w:rsid w:val="00625AA3"/>
    <w:rsid w:val="00625EC0"/>
    <w:rsid w:val="006268D6"/>
    <w:rsid w:val="00627EA4"/>
    <w:rsid w:val="0063078D"/>
    <w:rsid w:val="00633D2F"/>
    <w:rsid w:val="00634137"/>
    <w:rsid w:val="0063483B"/>
    <w:rsid w:val="00643053"/>
    <w:rsid w:val="00643EBA"/>
    <w:rsid w:val="00644329"/>
    <w:rsid w:val="0064522C"/>
    <w:rsid w:val="00645E5E"/>
    <w:rsid w:val="00645E8D"/>
    <w:rsid w:val="006544C9"/>
    <w:rsid w:val="00654D78"/>
    <w:rsid w:val="00655B44"/>
    <w:rsid w:val="00656524"/>
    <w:rsid w:val="00663C1A"/>
    <w:rsid w:val="00664B67"/>
    <w:rsid w:val="0066543D"/>
    <w:rsid w:val="00666CD0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34A0"/>
    <w:rsid w:val="00684308"/>
    <w:rsid w:val="00684A2F"/>
    <w:rsid w:val="0068697B"/>
    <w:rsid w:val="00687E33"/>
    <w:rsid w:val="006912DE"/>
    <w:rsid w:val="00691431"/>
    <w:rsid w:val="006919C0"/>
    <w:rsid w:val="00691E0F"/>
    <w:rsid w:val="00692B10"/>
    <w:rsid w:val="006930C3"/>
    <w:rsid w:val="006932C9"/>
    <w:rsid w:val="006940D9"/>
    <w:rsid w:val="0069476D"/>
    <w:rsid w:val="006963E7"/>
    <w:rsid w:val="00696CBC"/>
    <w:rsid w:val="006A05D3"/>
    <w:rsid w:val="006A072A"/>
    <w:rsid w:val="006A0F77"/>
    <w:rsid w:val="006A1C9A"/>
    <w:rsid w:val="006A248E"/>
    <w:rsid w:val="006A2581"/>
    <w:rsid w:val="006A30BC"/>
    <w:rsid w:val="006A3A90"/>
    <w:rsid w:val="006A3DF5"/>
    <w:rsid w:val="006A402F"/>
    <w:rsid w:val="006A44C3"/>
    <w:rsid w:val="006A620D"/>
    <w:rsid w:val="006A67B0"/>
    <w:rsid w:val="006A77AF"/>
    <w:rsid w:val="006B1F78"/>
    <w:rsid w:val="006B1FA8"/>
    <w:rsid w:val="006B34A1"/>
    <w:rsid w:val="006B4378"/>
    <w:rsid w:val="006B47FD"/>
    <w:rsid w:val="006B4933"/>
    <w:rsid w:val="006B543D"/>
    <w:rsid w:val="006B682C"/>
    <w:rsid w:val="006B7367"/>
    <w:rsid w:val="006B7412"/>
    <w:rsid w:val="006B7C9C"/>
    <w:rsid w:val="006C00E7"/>
    <w:rsid w:val="006C117D"/>
    <w:rsid w:val="006C1C50"/>
    <w:rsid w:val="006C1E57"/>
    <w:rsid w:val="006C2204"/>
    <w:rsid w:val="006C32B4"/>
    <w:rsid w:val="006C636D"/>
    <w:rsid w:val="006C680A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282"/>
    <w:rsid w:val="006E5A0B"/>
    <w:rsid w:val="006F0066"/>
    <w:rsid w:val="006F0AF3"/>
    <w:rsid w:val="006F0CAD"/>
    <w:rsid w:val="006F1D34"/>
    <w:rsid w:val="006F2BC2"/>
    <w:rsid w:val="006F30F5"/>
    <w:rsid w:val="006F59F5"/>
    <w:rsid w:val="006F6638"/>
    <w:rsid w:val="006F6DAE"/>
    <w:rsid w:val="00701168"/>
    <w:rsid w:val="007020DC"/>
    <w:rsid w:val="007026AE"/>
    <w:rsid w:val="00703020"/>
    <w:rsid w:val="007032EF"/>
    <w:rsid w:val="007052AF"/>
    <w:rsid w:val="00706E45"/>
    <w:rsid w:val="00706F61"/>
    <w:rsid w:val="0070704A"/>
    <w:rsid w:val="00712B9D"/>
    <w:rsid w:val="00714053"/>
    <w:rsid w:val="00714513"/>
    <w:rsid w:val="00714899"/>
    <w:rsid w:val="00715FD3"/>
    <w:rsid w:val="00720ED4"/>
    <w:rsid w:val="00721626"/>
    <w:rsid w:val="007217B2"/>
    <w:rsid w:val="007218A9"/>
    <w:rsid w:val="007221AB"/>
    <w:rsid w:val="00723C7F"/>
    <w:rsid w:val="00724122"/>
    <w:rsid w:val="00725C30"/>
    <w:rsid w:val="00727FD7"/>
    <w:rsid w:val="007307DB"/>
    <w:rsid w:val="00730C1C"/>
    <w:rsid w:val="00731600"/>
    <w:rsid w:val="0073244D"/>
    <w:rsid w:val="00732F6C"/>
    <w:rsid w:val="00733E35"/>
    <w:rsid w:val="007413CC"/>
    <w:rsid w:val="00743829"/>
    <w:rsid w:val="00750218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652"/>
    <w:rsid w:val="007576BC"/>
    <w:rsid w:val="007603C7"/>
    <w:rsid w:val="007611F4"/>
    <w:rsid w:val="00761AA0"/>
    <w:rsid w:val="007629D1"/>
    <w:rsid w:val="00763044"/>
    <w:rsid w:val="007631C7"/>
    <w:rsid w:val="007645FC"/>
    <w:rsid w:val="007652FB"/>
    <w:rsid w:val="00766A10"/>
    <w:rsid w:val="00771E88"/>
    <w:rsid w:val="00772DF4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A88"/>
    <w:rsid w:val="00791C9F"/>
    <w:rsid w:val="007920E9"/>
    <w:rsid w:val="00793529"/>
    <w:rsid w:val="00793C30"/>
    <w:rsid w:val="0079446C"/>
    <w:rsid w:val="00794E8D"/>
    <w:rsid w:val="00795C51"/>
    <w:rsid w:val="0079677E"/>
    <w:rsid w:val="007967B9"/>
    <w:rsid w:val="00796B24"/>
    <w:rsid w:val="007972D0"/>
    <w:rsid w:val="007A017C"/>
    <w:rsid w:val="007A1F59"/>
    <w:rsid w:val="007A20AD"/>
    <w:rsid w:val="007A2E53"/>
    <w:rsid w:val="007A307E"/>
    <w:rsid w:val="007A34AE"/>
    <w:rsid w:val="007A511E"/>
    <w:rsid w:val="007A5788"/>
    <w:rsid w:val="007A65E7"/>
    <w:rsid w:val="007A6EC6"/>
    <w:rsid w:val="007B0645"/>
    <w:rsid w:val="007B0978"/>
    <w:rsid w:val="007B0A22"/>
    <w:rsid w:val="007B1D52"/>
    <w:rsid w:val="007B210A"/>
    <w:rsid w:val="007B2647"/>
    <w:rsid w:val="007B4401"/>
    <w:rsid w:val="007B5194"/>
    <w:rsid w:val="007B5B46"/>
    <w:rsid w:val="007B639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2258"/>
    <w:rsid w:val="007D4130"/>
    <w:rsid w:val="007D6D24"/>
    <w:rsid w:val="007D7081"/>
    <w:rsid w:val="007D7643"/>
    <w:rsid w:val="007F031A"/>
    <w:rsid w:val="007F0842"/>
    <w:rsid w:val="007F22A1"/>
    <w:rsid w:val="007F2E0A"/>
    <w:rsid w:val="007F53B8"/>
    <w:rsid w:val="007F53F1"/>
    <w:rsid w:val="007F577F"/>
    <w:rsid w:val="007F57E1"/>
    <w:rsid w:val="007F5824"/>
    <w:rsid w:val="007F5911"/>
    <w:rsid w:val="00800117"/>
    <w:rsid w:val="00802D60"/>
    <w:rsid w:val="008037E0"/>
    <w:rsid w:val="00804805"/>
    <w:rsid w:val="00805A81"/>
    <w:rsid w:val="0080669F"/>
    <w:rsid w:val="00806FD6"/>
    <w:rsid w:val="0081039D"/>
    <w:rsid w:val="00810F22"/>
    <w:rsid w:val="00812D81"/>
    <w:rsid w:val="008131BD"/>
    <w:rsid w:val="00815A95"/>
    <w:rsid w:val="00815C51"/>
    <w:rsid w:val="00815EE0"/>
    <w:rsid w:val="00817704"/>
    <w:rsid w:val="0082001F"/>
    <w:rsid w:val="0082035D"/>
    <w:rsid w:val="008208F5"/>
    <w:rsid w:val="00821241"/>
    <w:rsid w:val="00821399"/>
    <w:rsid w:val="008219FF"/>
    <w:rsid w:val="00822954"/>
    <w:rsid w:val="00824036"/>
    <w:rsid w:val="00824406"/>
    <w:rsid w:val="00824FEC"/>
    <w:rsid w:val="008301F6"/>
    <w:rsid w:val="008306E7"/>
    <w:rsid w:val="00830B2B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0D3"/>
    <w:rsid w:val="0084315D"/>
    <w:rsid w:val="00845226"/>
    <w:rsid w:val="00852D07"/>
    <w:rsid w:val="00853A39"/>
    <w:rsid w:val="00854B5B"/>
    <w:rsid w:val="008553B8"/>
    <w:rsid w:val="008556B5"/>
    <w:rsid w:val="008558D5"/>
    <w:rsid w:val="00855995"/>
    <w:rsid w:val="008635A0"/>
    <w:rsid w:val="0086583A"/>
    <w:rsid w:val="0086584F"/>
    <w:rsid w:val="00865AFD"/>
    <w:rsid w:val="00866222"/>
    <w:rsid w:val="008669EA"/>
    <w:rsid w:val="00866F26"/>
    <w:rsid w:val="00867957"/>
    <w:rsid w:val="008701D5"/>
    <w:rsid w:val="0087114C"/>
    <w:rsid w:val="00873BBB"/>
    <w:rsid w:val="00874D8E"/>
    <w:rsid w:val="00874FA6"/>
    <w:rsid w:val="00875166"/>
    <w:rsid w:val="00875379"/>
    <w:rsid w:val="0087594B"/>
    <w:rsid w:val="00875FDC"/>
    <w:rsid w:val="00876679"/>
    <w:rsid w:val="008766E1"/>
    <w:rsid w:val="00876828"/>
    <w:rsid w:val="00876C6D"/>
    <w:rsid w:val="008808FD"/>
    <w:rsid w:val="0088095E"/>
    <w:rsid w:val="008830D7"/>
    <w:rsid w:val="00886698"/>
    <w:rsid w:val="0089009B"/>
    <w:rsid w:val="008913DA"/>
    <w:rsid w:val="00892250"/>
    <w:rsid w:val="0089264E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4DC"/>
    <w:rsid w:val="00896FAB"/>
    <w:rsid w:val="008A0B61"/>
    <w:rsid w:val="008A0E00"/>
    <w:rsid w:val="008A14BB"/>
    <w:rsid w:val="008A1B3F"/>
    <w:rsid w:val="008B104A"/>
    <w:rsid w:val="008B11C0"/>
    <w:rsid w:val="008B15D0"/>
    <w:rsid w:val="008B1785"/>
    <w:rsid w:val="008B3F9E"/>
    <w:rsid w:val="008B59EA"/>
    <w:rsid w:val="008B7A0D"/>
    <w:rsid w:val="008B7D6B"/>
    <w:rsid w:val="008C1499"/>
    <w:rsid w:val="008C339C"/>
    <w:rsid w:val="008C50E1"/>
    <w:rsid w:val="008C716F"/>
    <w:rsid w:val="008D0586"/>
    <w:rsid w:val="008D07D3"/>
    <w:rsid w:val="008D0C89"/>
    <w:rsid w:val="008D234E"/>
    <w:rsid w:val="008D26B1"/>
    <w:rsid w:val="008D2B6D"/>
    <w:rsid w:val="008D3466"/>
    <w:rsid w:val="008D3D20"/>
    <w:rsid w:val="008D4478"/>
    <w:rsid w:val="008D533A"/>
    <w:rsid w:val="008D5E50"/>
    <w:rsid w:val="008E001E"/>
    <w:rsid w:val="008E1668"/>
    <w:rsid w:val="008E1725"/>
    <w:rsid w:val="008E179D"/>
    <w:rsid w:val="008E4439"/>
    <w:rsid w:val="008E6D0D"/>
    <w:rsid w:val="008F0B20"/>
    <w:rsid w:val="008F1FF5"/>
    <w:rsid w:val="008F22B6"/>
    <w:rsid w:val="008F2C3C"/>
    <w:rsid w:val="008F6D35"/>
    <w:rsid w:val="00901EC4"/>
    <w:rsid w:val="00903584"/>
    <w:rsid w:val="00907FCE"/>
    <w:rsid w:val="00911640"/>
    <w:rsid w:val="00911E5C"/>
    <w:rsid w:val="00912787"/>
    <w:rsid w:val="00912C8F"/>
    <w:rsid w:val="009132F0"/>
    <w:rsid w:val="00914294"/>
    <w:rsid w:val="0091660B"/>
    <w:rsid w:val="00916821"/>
    <w:rsid w:val="00916E9F"/>
    <w:rsid w:val="0091720D"/>
    <w:rsid w:val="0091770A"/>
    <w:rsid w:val="00922169"/>
    <w:rsid w:val="0092247B"/>
    <w:rsid w:val="00922622"/>
    <w:rsid w:val="009228BB"/>
    <w:rsid w:val="00922DBB"/>
    <w:rsid w:val="009234C8"/>
    <w:rsid w:val="00924980"/>
    <w:rsid w:val="00925D1D"/>
    <w:rsid w:val="00927712"/>
    <w:rsid w:val="009341FF"/>
    <w:rsid w:val="00936F8D"/>
    <w:rsid w:val="00940A51"/>
    <w:rsid w:val="00940D50"/>
    <w:rsid w:val="009411B0"/>
    <w:rsid w:val="009435E4"/>
    <w:rsid w:val="00944567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46E"/>
    <w:rsid w:val="009546E5"/>
    <w:rsid w:val="00955FBA"/>
    <w:rsid w:val="00956463"/>
    <w:rsid w:val="00957022"/>
    <w:rsid w:val="00957A6E"/>
    <w:rsid w:val="009605F8"/>
    <w:rsid w:val="009618D7"/>
    <w:rsid w:val="009618EE"/>
    <w:rsid w:val="00964557"/>
    <w:rsid w:val="00964B4B"/>
    <w:rsid w:val="00965592"/>
    <w:rsid w:val="009659D7"/>
    <w:rsid w:val="009663BC"/>
    <w:rsid w:val="00966618"/>
    <w:rsid w:val="0097087F"/>
    <w:rsid w:val="00973BE5"/>
    <w:rsid w:val="009748A0"/>
    <w:rsid w:val="00974959"/>
    <w:rsid w:val="009749CC"/>
    <w:rsid w:val="00974A36"/>
    <w:rsid w:val="009751AC"/>
    <w:rsid w:val="00975BBB"/>
    <w:rsid w:val="009806E0"/>
    <w:rsid w:val="00980B59"/>
    <w:rsid w:val="00981A5D"/>
    <w:rsid w:val="00982138"/>
    <w:rsid w:val="00982B46"/>
    <w:rsid w:val="00982F9D"/>
    <w:rsid w:val="00985287"/>
    <w:rsid w:val="009859CE"/>
    <w:rsid w:val="00986210"/>
    <w:rsid w:val="00991651"/>
    <w:rsid w:val="00991790"/>
    <w:rsid w:val="009922CC"/>
    <w:rsid w:val="009925E7"/>
    <w:rsid w:val="00993368"/>
    <w:rsid w:val="00993C60"/>
    <w:rsid w:val="0099465E"/>
    <w:rsid w:val="009A217D"/>
    <w:rsid w:val="009A2364"/>
    <w:rsid w:val="009A42CB"/>
    <w:rsid w:val="009A4454"/>
    <w:rsid w:val="009A6906"/>
    <w:rsid w:val="009B2886"/>
    <w:rsid w:val="009B2F6B"/>
    <w:rsid w:val="009B3A35"/>
    <w:rsid w:val="009B52FC"/>
    <w:rsid w:val="009B5ADF"/>
    <w:rsid w:val="009B7135"/>
    <w:rsid w:val="009C08E7"/>
    <w:rsid w:val="009C0CCC"/>
    <w:rsid w:val="009C59CB"/>
    <w:rsid w:val="009C631F"/>
    <w:rsid w:val="009C63FD"/>
    <w:rsid w:val="009C651C"/>
    <w:rsid w:val="009D25DD"/>
    <w:rsid w:val="009D3A68"/>
    <w:rsid w:val="009D3ED5"/>
    <w:rsid w:val="009D5E96"/>
    <w:rsid w:val="009D5FE4"/>
    <w:rsid w:val="009D7AA1"/>
    <w:rsid w:val="009D7FED"/>
    <w:rsid w:val="009E08E3"/>
    <w:rsid w:val="009E49D8"/>
    <w:rsid w:val="009E653D"/>
    <w:rsid w:val="009F0CB1"/>
    <w:rsid w:val="009F10C3"/>
    <w:rsid w:val="009F10C8"/>
    <w:rsid w:val="009F210B"/>
    <w:rsid w:val="009F39F1"/>
    <w:rsid w:val="009F54FC"/>
    <w:rsid w:val="009F5A75"/>
    <w:rsid w:val="00A01234"/>
    <w:rsid w:val="00A0492F"/>
    <w:rsid w:val="00A05268"/>
    <w:rsid w:val="00A05EB7"/>
    <w:rsid w:val="00A0743B"/>
    <w:rsid w:val="00A07DE8"/>
    <w:rsid w:val="00A10B47"/>
    <w:rsid w:val="00A12108"/>
    <w:rsid w:val="00A12D8A"/>
    <w:rsid w:val="00A1423C"/>
    <w:rsid w:val="00A15361"/>
    <w:rsid w:val="00A1707E"/>
    <w:rsid w:val="00A17459"/>
    <w:rsid w:val="00A21BD9"/>
    <w:rsid w:val="00A22732"/>
    <w:rsid w:val="00A22F66"/>
    <w:rsid w:val="00A23730"/>
    <w:rsid w:val="00A249A3"/>
    <w:rsid w:val="00A24D7B"/>
    <w:rsid w:val="00A2601E"/>
    <w:rsid w:val="00A26643"/>
    <w:rsid w:val="00A26A67"/>
    <w:rsid w:val="00A26C81"/>
    <w:rsid w:val="00A26F41"/>
    <w:rsid w:val="00A27A43"/>
    <w:rsid w:val="00A31726"/>
    <w:rsid w:val="00A32918"/>
    <w:rsid w:val="00A32B53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0252"/>
    <w:rsid w:val="00A502AE"/>
    <w:rsid w:val="00A538EC"/>
    <w:rsid w:val="00A540E3"/>
    <w:rsid w:val="00A54999"/>
    <w:rsid w:val="00A5584F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C7D"/>
    <w:rsid w:val="00A70EB7"/>
    <w:rsid w:val="00A71490"/>
    <w:rsid w:val="00A7179A"/>
    <w:rsid w:val="00A74A41"/>
    <w:rsid w:val="00A74DD6"/>
    <w:rsid w:val="00A753E0"/>
    <w:rsid w:val="00A7596B"/>
    <w:rsid w:val="00A77C55"/>
    <w:rsid w:val="00A813E5"/>
    <w:rsid w:val="00A81695"/>
    <w:rsid w:val="00A81958"/>
    <w:rsid w:val="00A8243B"/>
    <w:rsid w:val="00A82E1E"/>
    <w:rsid w:val="00A85F90"/>
    <w:rsid w:val="00A85FCE"/>
    <w:rsid w:val="00A8676E"/>
    <w:rsid w:val="00A91FB9"/>
    <w:rsid w:val="00A9561C"/>
    <w:rsid w:val="00A95D2D"/>
    <w:rsid w:val="00AA1EB1"/>
    <w:rsid w:val="00AA3E41"/>
    <w:rsid w:val="00AA61B6"/>
    <w:rsid w:val="00AB05FA"/>
    <w:rsid w:val="00AB0C55"/>
    <w:rsid w:val="00AB47F1"/>
    <w:rsid w:val="00AB62C4"/>
    <w:rsid w:val="00AB6841"/>
    <w:rsid w:val="00AB75E4"/>
    <w:rsid w:val="00AB796A"/>
    <w:rsid w:val="00AB7DE9"/>
    <w:rsid w:val="00AC1693"/>
    <w:rsid w:val="00AC46D5"/>
    <w:rsid w:val="00AC4AC9"/>
    <w:rsid w:val="00AC562D"/>
    <w:rsid w:val="00AC7E35"/>
    <w:rsid w:val="00AC7FEF"/>
    <w:rsid w:val="00AD1260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3F6"/>
    <w:rsid w:val="00AF0D13"/>
    <w:rsid w:val="00AF0E83"/>
    <w:rsid w:val="00AF1514"/>
    <w:rsid w:val="00AF1519"/>
    <w:rsid w:val="00AF23AB"/>
    <w:rsid w:val="00AF272F"/>
    <w:rsid w:val="00AF29F6"/>
    <w:rsid w:val="00AF44A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F94"/>
    <w:rsid w:val="00B1656F"/>
    <w:rsid w:val="00B17CCD"/>
    <w:rsid w:val="00B21AA3"/>
    <w:rsid w:val="00B21C02"/>
    <w:rsid w:val="00B21C41"/>
    <w:rsid w:val="00B221B2"/>
    <w:rsid w:val="00B22FE2"/>
    <w:rsid w:val="00B232CB"/>
    <w:rsid w:val="00B24DFA"/>
    <w:rsid w:val="00B259EC"/>
    <w:rsid w:val="00B25B72"/>
    <w:rsid w:val="00B2696A"/>
    <w:rsid w:val="00B270AC"/>
    <w:rsid w:val="00B3034B"/>
    <w:rsid w:val="00B30B7A"/>
    <w:rsid w:val="00B3120D"/>
    <w:rsid w:val="00B331F5"/>
    <w:rsid w:val="00B33422"/>
    <w:rsid w:val="00B341B9"/>
    <w:rsid w:val="00B36B8D"/>
    <w:rsid w:val="00B40316"/>
    <w:rsid w:val="00B440DF"/>
    <w:rsid w:val="00B44177"/>
    <w:rsid w:val="00B44276"/>
    <w:rsid w:val="00B44EAA"/>
    <w:rsid w:val="00B4645F"/>
    <w:rsid w:val="00B5048D"/>
    <w:rsid w:val="00B51EEA"/>
    <w:rsid w:val="00B53485"/>
    <w:rsid w:val="00B544D3"/>
    <w:rsid w:val="00B60043"/>
    <w:rsid w:val="00B60066"/>
    <w:rsid w:val="00B626C7"/>
    <w:rsid w:val="00B641C4"/>
    <w:rsid w:val="00B6495A"/>
    <w:rsid w:val="00B64CF3"/>
    <w:rsid w:val="00B66226"/>
    <w:rsid w:val="00B665F4"/>
    <w:rsid w:val="00B676D3"/>
    <w:rsid w:val="00B712C5"/>
    <w:rsid w:val="00B714DC"/>
    <w:rsid w:val="00B724F2"/>
    <w:rsid w:val="00B73294"/>
    <w:rsid w:val="00B73F4D"/>
    <w:rsid w:val="00B74632"/>
    <w:rsid w:val="00B74957"/>
    <w:rsid w:val="00B75185"/>
    <w:rsid w:val="00B76BE6"/>
    <w:rsid w:val="00B81E97"/>
    <w:rsid w:val="00B82DAD"/>
    <w:rsid w:val="00B83303"/>
    <w:rsid w:val="00B84683"/>
    <w:rsid w:val="00B84A9F"/>
    <w:rsid w:val="00B85C9C"/>
    <w:rsid w:val="00B91AE8"/>
    <w:rsid w:val="00B91B38"/>
    <w:rsid w:val="00B93C3F"/>
    <w:rsid w:val="00B93C64"/>
    <w:rsid w:val="00B94484"/>
    <w:rsid w:val="00B966B6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932"/>
    <w:rsid w:val="00BB49FB"/>
    <w:rsid w:val="00BB4E59"/>
    <w:rsid w:val="00BB7ACB"/>
    <w:rsid w:val="00BB7BE5"/>
    <w:rsid w:val="00BC02F7"/>
    <w:rsid w:val="00BC0FFF"/>
    <w:rsid w:val="00BC1054"/>
    <w:rsid w:val="00BC1204"/>
    <w:rsid w:val="00BC12C3"/>
    <w:rsid w:val="00BC2F2E"/>
    <w:rsid w:val="00BC478E"/>
    <w:rsid w:val="00BC60A4"/>
    <w:rsid w:val="00BC67C9"/>
    <w:rsid w:val="00BD0E36"/>
    <w:rsid w:val="00BD1F96"/>
    <w:rsid w:val="00BD37AF"/>
    <w:rsid w:val="00BD3FF4"/>
    <w:rsid w:val="00BD41DC"/>
    <w:rsid w:val="00BD44E7"/>
    <w:rsid w:val="00BD5D5C"/>
    <w:rsid w:val="00BD6AF5"/>
    <w:rsid w:val="00BD78C5"/>
    <w:rsid w:val="00BD79F8"/>
    <w:rsid w:val="00BD7B70"/>
    <w:rsid w:val="00BE0980"/>
    <w:rsid w:val="00BE0CF0"/>
    <w:rsid w:val="00BE1907"/>
    <w:rsid w:val="00BE2BCA"/>
    <w:rsid w:val="00BE333F"/>
    <w:rsid w:val="00BE42BB"/>
    <w:rsid w:val="00BE47FF"/>
    <w:rsid w:val="00BE487F"/>
    <w:rsid w:val="00BE530A"/>
    <w:rsid w:val="00BE5676"/>
    <w:rsid w:val="00BE67BF"/>
    <w:rsid w:val="00BE7522"/>
    <w:rsid w:val="00BE7BEA"/>
    <w:rsid w:val="00BF009B"/>
    <w:rsid w:val="00BF09E9"/>
    <w:rsid w:val="00BF125F"/>
    <w:rsid w:val="00BF136E"/>
    <w:rsid w:val="00BF25A4"/>
    <w:rsid w:val="00BF28FA"/>
    <w:rsid w:val="00BF38CA"/>
    <w:rsid w:val="00BF6947"/>
    <w:rsid w:val="00BF7C5C"/>
    <w:rsid w:val="00C00488"/>
    <w:rsid w:val="00C0253D"/>
    <w:rsid w:val="00C05792"/>
    <w:rsid w:val="00C062BD"/>
    <w:rsid w:val="00C062FD"/>
    <w:rsid w:val="00C0717C"/>
    <w:rsid w:val="00C07C72"/>
    <w:rsid w:val="00C106E4"/>
    <w:rsid w:val="00C128DF"/>
    <w:rsid w:val="00C13415"/>
    <w:rsid w:val="00C134CF"/>
    <w:rsid w:val="00C13660"/>
    <w:rsid w:val="00C13C68"/>
    <w:rsid w:val="00C15AAA"/>
    <w:rsid w:val="00C16891"/>
    <w:rsid w:val="00C1739C"/>
    <w:rsid w:val="00C17CF8"/>
    <w:rsid w:val="00C22380"/>
    <w:rsid w:val="00C23CBD"/>
    <w:rsid w:val="00C256DE"/>
    <w:rsid w:val="00C25823"/>
    <w:rsid w:val="00C25F11"/>
    <w:rsid w:val="00C25F13"/>
    <w:rsid w:val="00C26C36"/>
    <w:rsid w:val="00C26DA5"/>
    <w:rsid w:val="00C3149A"/>
    <w:rsid w:val="00C31572"/>
    <w:rsid w:val="00C32176"/>
    <w:rsid w:val="00C351DB"/>
    <w:rsid w:val="00C35E05"/>
    <w:rsid w:val="00C35E3C"/>
    <w:rsid w:val="00C40BFA"/>
    <w:rsid w:val="00C410E1"/>
    <w:rsid w:val="00C42163"/>
    <w:rsid w:val="00C45B59"/>
    <w:rsid w:val="00C460A7"/>
    <w:rsid w:val="00C46CAC"/>
    <w:rsid w:val="00C47D0A"/>
    <w:rsid w:val="00C500D3"/>
    <w:rsid w:val="00C50349"/>
    <w:rsid w:val="00C503DE"/>
    <w:rsid w:val="00C50616"/>
    <w:rsid w:val="00C509FA"/>
    <w:rsid w:val="00C5101E"/>
    <w:rsid w:val="00C52296"/>
    <w:rsid w:val="00C57295"/>
    <w:rsid w:val="00C60694"/>
    <w:rsid w:val="00C61328"/>
    <w:rsid w:val="00C620D4"/>
    <w:rsid w:val="00C6271F"/>
    <w:rsid w:val="00C653D2"/>
    <w:rsid w:val="00C711FB"/>
    <w:rsid w:val="00C72B98"/>
    <w:rsid w:val="00C73D91"/>
    <w:rsid w:val="00C74EAA"/>
    <w:rsid w:val="00C758E7"/>
    <w:rsid w:val="00C762A6"/>
    <w:rsid w:val="00C76540"/>
    <w:rsid w:val="00C77FBA"/>
    <w:rsid w:val="00C8218E"/>
    <w:rsid w:val="00C823F5"/>
    <w:rsid w:val="00C82F07"/>
    <w:rsid w:val="00C841EB"/>
    <w:rsid w:val="00C84326"/>
    <w:rsid w:val="00C844B8"/>
    <w:rsid w:val="00C84AA9"/>
    <w:rsid w:val="00C84EEA"/>
    <w:rsid w:val="00C9253B"/>
    <w:rsid w:val="00C93D58"/>
    <w:rsid w:val="00C943F4"/>
    <w:rsid w:val="00C947C9"/>
    <w:rsid w:val="00C95071"/>
    <w:rsid w:val="00C95132"/>
    <w:rsid w:val="00C95287"/>
    <w:rsid w:val="00C95A39"/>
    <w:rsid w:val="00C97A3C"/>
    <w:rsid w:val="00CA0C66"/>
    <w:rsid w:val="00CA1745"/>
    <w:rsid w:val="00CA1768"/>
    <w:rsid w:val="00CA326A"/>
    <w:rsid w:val="00CA58C9"/>
    <w:rsid w:val="00CA5A67"/>
    <w:rsid w:val="00CA5D4E"/>
    <w:rsid w:val="00CA7EDE"/>
    <w:rsid w:val="00CB018B"/>
    <w:rsid w:val="00CB066E"/>
    <w:rsid w:val="00CB0DF5"/>
    <w:rsid w:val="00CB1ABB"/>
    <w:rsid w:val="00CB48D3"/>
    <w:rsid w:val="00CB5B29"/>
    <w:rsid w:val="00CB5FE4"/>
    <w:rsid w:val="00CB7AAD"/>
    <w:rsid w:val="00CC00F3"/>
    <w:rsid w:val="00CC0710"/>
    <w:rsid w:val="00CC0C1F"/>
    <w:rsid w:val="00CC100A"/>
    <w:rsid w:val="00CC1BE3"/>
    <w:rsid w:val="00CC2819"/>
    <w:rsid w:val="00CC416D"/>
    <w:rsid w:val="00CC4E51"/>
    <w:rsid w:val="00CC6AFD"/>
    <w:rsid w:val="00CC7680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B47"/>
    <w:rsid w:val="00CE405E"/>
    <w:rsid w:val="00CE40E6"/>
    <w:rsid w:val="00CE6F7D"/>
    <w:rsid w:val="00CF03F2"/>
    <w:rsid w:val="00CF0D0F"/>
    <w:rsid w:val="00CF1504"/>
    <w:rsid w:val="00CF1D3D"/>
    <w:rsid w:val="00CF2E96"/>
    <w:rsid w:val="00CF4B94"/>
    <w:rsid w:val="00CF57A9"/>
    <w:rsid w:val="00CF59B1"/>
    <w:rsid w:val="00CF76F8"/>
    <w:rsid w:val="00D00A44"/>
    <w:rsid w:val="00D01B7C"/>
    <w:rsid w:val="00D052C2"/>
    <w:rsid w:val="00D10335"/>
    <w:rsid w:val="00D10384"/>
    <w:rsid w:val="00D11176"/>
    <w:rsid w:val="00D111ED"/>
    <w:rsid w:val="00D134F6"/>
    <w:rsid w:val="00D13DF0"/>
    <w:rsid w:val="00D14A42"/>
    <w:rsid w:val="00D15655"/>
    <w:rsid w:val="00D15E08"/>
    <w:rsid w:val="00D16B15"/>
    <w:rsid w:val="00D16E52"/>
    <w:rsid w:val="00D1794C"/>
    <w:rsid w:val="00D201CC"/>
    <w:rsid w:val="00D209ED"/>
    <w:rsid w:val="00D22FAF"/>
    <w:rsid w:val="00D233A0"/>
    <w:rsid w:val="00D25066"/>
    <w:rsid w:val="00D254F6"/>
    <w:rsid w:val="00D30365"/>
    <w:rsid w:val="00D30FAB"/>
    <w:rsid w:val="00D31503"/>
    <w:rsid w:val="00D31FFE"/>
    <w:rsid w:val="00D32DE9"/>
    <w:rsid w:val="00D34F12"/>
    <w:rsid w:val="00D3530F"/>
    <w:rsid w:val="00D364F8"/>
    <w:rsid w:val="00D36EE7"/>
    <w:rsid w:val="00D37A65"/>
    <w:rsid w:val="00D4038F"/>
    <w:rsid w:val="00D406D2"/>
    <w:rsid w:val="00D406F3"/>
    <w:rsid w:val="00D40F7B"/>
    <w:rsid w:val="00D43065"/>
    <w:rsid w:val="00D4414C"/>
    <w:rsid w:val="00D441A2"/>
    <w:rsid w:val="00D451E0"/>
    <w:rsid w:val="00D45980"/>
    <w:rsid w:val="00D47A42"/>
    <w:rsid w:val="00D51B30"/>
    <w:rsid w:val="00D55D27"/>
    <w:rsid w:val="00D61342"/>
    <w:rsid w:val="00D613DE"/>
    <w:rsid w:val="00D61DB8"/>
    <w:rsid w:val="00D62705"/>
    <w:rsid w:val="00D62F9B"/>
    <w:rsid w:val="00D630B3"/>
    <w:rsid w:val="00D63E3F"/>
    <w:rsid w:val="00D64C87"/>
    <w:rsid w:val="00D65681"/>
    <w:rsid w:val="00D66774"/>
    <w:rsid w:val="00D70852"/>
    <w:rsid w:val="00D70A6E"/>
    <w:rsid w:val="00D74124"/>
    <w:rsid w:val="00D74935"/>
    <w:rsid w:val="00D74E29"/>
    <w:rsid w:val="00D750C8"/>
    <w:rsid w:val="00D761E3"/>
    <w:rsid w:val="00D76588"/>
    <w:rsid w:val="00D777CB"/>
    <w:rsid w:val="00D77831"/>
    <w:rsid w:val="00D77903"/>
    <w:rsid w:val="00D802CE"/>
    <w:rsid w:val="00D8056B"/>
    <w:rsid w:val="00D8130E"/>
    <w:rsid w:val="00D817A0"/>
    <w:rsid w:val="00D8298C"/>
    <w:rsid w:val="00D83357"/>
    <w:rsid w:val="00D835C0"/>
    <w:rsid w:val="00D84AC8"/>
    <w:rsid w:val="00D84AD3"/>
    <w:rsid w:val="00D861F0"/>
    <w:rsid w:val="00D901EC"/>
    <w:rsid w:val="00D9243B"/>
    <w:rsid w:val="00D92B14"/>
    <w:rsid w:val="00D96055"/>
    <w:rsid w:val="00D96757"/>
    <w:rsid w:val="00DA184F"/>
    <w:rsid w:val="00DA1C46"/>
    <w:rsid w:val="00DA2974"/>
    <w:rsid w:val="00DA36E5"/>
    <w:rsid w:val="00DA3F3B"/>
    <w:rsid w:val="00DA4323"/>
    <w:rsid w:val="00DA433C"/>
    <w:rsid w:val="00DA572B"/>
    <w:rsid w:val="00DA7204"/>
    <w:rsid w:val="00DA76AA"/>
    <w:rsid w:val="00DB11D9"/>
    <w:rsid w:val="00DB2C14"/>
    <w:rsid w:val="00DB2E89"/>
    <w:rsid w:val="00DB2F10"/>
    <w:rsid w:val="00DB3AEE"/>
    <w:rsid w:val="00DB494E"/>
    <w:rsid w:val="00DB4C86"/>
    <w:rsid w:val="00DB50D3"/>
    <w:rsid w:val="00DB55B1"/>
    <w:rsid w:val="00DB5952"/>
    <w:rsid w:val="00DB69A4"/>
    <w:rsid w:val="00DC055B"/>
    <w:rsid w:val="00DC1316"/>
    <w:rsid w:val="00DC2A85"/>
    <w:rsid w:val="00DC30C7"/>
    <w:rsid w:val="00DC50C5"/>
    <w:rsid w:val="00DC532B"/>
    <w:rsid w:val="00DC7B7D"/>
    <w:rsid w:val="00DD0092"/>
    <w:rsid w:val="00DD0E6F"/>
    <w:rsid w:val="00DD1D51"/>
    <w:rsid w:val="00DD255C"/>
    <w:rsid w:val="00DD29F5"/>
    <w:rsid w:val="00DD31E3"/>
    <w:rsid w:val="00DD5677"/>
    <w:rsid w:val="00DD6B65"/>
    <w:rsid w:val="00DD7B2E"/>
    <w:rsid w:val="00DD7C40"/>
    <w:rsid w:val="00DD7F89"/>
    <w:rsid w:val="00DE0F61"/>
    <w:rsid w:val="00DE17D3"/>
    <w:rsid w:val="00DE35D7"/>
    <w:rsid w:val="00DE3ADD"/>
    <w:rsid w:val="00DE597B"/>
    <w:rsid w:val="00DE5FEE"/>
    <w:rsid w:val="00DE622F"/>
    <w:rsid w:val="00DE7188"/>
    <w:rsid w:val="00DF0329"/>
    <w:rsid w:val="00DF034D"/>
    <w:rsid w:val="00DF0E1C"/>
    <w:rsid w:val="00DF14F8"/>
    <w:rsid w:val="00DF2639"/>
    <w:rsid w:val="00DF5A58"/>
    <w:rsid w:val="00DF659D"/>
    <w:rsid w:val="00DF6C30"/>
    <w:rsid w:val="00DF76A6"/>
    <w:rsid w:val="00E02E5E"/>
    <w:rsid w:val="00E036D1"/>
    <w:rsid w:val="00E053C8"/>
    <w:rsid w:val="00E05E4C"/>
    <w:rsid w:val="00E06572"/>
    <w:rsid w:val="00E07216"/>
    <w:rsid w:val="00E07860"/>
    <w:rsid w:val="00E104DB"/>
    <w:rsid w:val="00E10CE2"/>
    <w:rsid w:val="00E115DC"/>
    <w:rsid w:val="00E12DDD"/>
    <w:rsid w:val="00E137EF"/>
    <w:rsid w:val="00E13D34"/>
    <w:rsid w:val="00E13EAE"/>
    <w:rsid w:val="00E14FAD"/>
    <w:rsid w:val="00E155CE"/>
    <w:rsid w:val="00E23A5A"/>
    <w:rsid w:val="00E24DEA"/>
    <w:rsid w:val="00E25959"/>
    <w:rsid w:val="00E261B0"/>
    <w:rsid w:val="00E262CF"/>
    <w:rsid w:val="00E26811"/>
    <w:rsid w:val="00E26819"/>
    <w:rsid w:val="00E26E7D"/>
    <w:rsid w:val="00E308B0"/>
    <w:rsid w:val="00E314EE"/>
    <w:rsid w:val="00E334F0"/>
    <w:rsid w:val="00E359B5"/>
    <w:rsid w:val="00E35CC2"/>
    <w:rsid w:val="00E40B82"/>
    <w:rsid w:val="00E40D27"/>
    <w:rsid w:val="00E4183B"/>
    <w:rsid w:val="00E4236C"/>
    <w:rsid w:val="00E432FA"/>
    <w:rsid w:val="00E436A9"/>
    <w:rsid w:val="00E43708"/>
    <w:rsid w:val="00E44A03"/>
    <w:rsid w:val="00E46E9B"/>
    <w:rsid w:val="00E50CF6"/>
    <w:rsid w:val="00E51D5D"/>
    <w:rsid w:val="00E5288B"/>
    <w:rsid w:val="00E52F9F"/>
    <w:rsid w:val="00E53ED8"/>
    <w:rsid w:val="00E54205"/>
    <w:rsid w:val="00E54C78"/>
    <w:rsid w:val="00E55FDB"/>
    <w:rsid w:val="00E57451"/>
    <w:rsid w:val="00E610EA"/>
    <w:rsid w:val="00E61809"/>
    <w:rsid w:val="00E6291B"/>
    <w:rsid w:val="00E62BDB"/>
    <w:rsid w:val="00E650BE"/>
    <w:rsid w:val="00E65CE3"/>
    <w:rsid w:val="00E7084A"/>
    <w:rsid w:val="00E7097B"/>
    <w:rsid w:val="00E70AF7"/>
    <w:rsid w:val="00E713A2"/>
    <w:rsid w:val="00E72A3A"/>
    <w:rsid w:val="00E73C86"/>
    <w:rsid w:val="00E73E08"/>
    <w:rsid w:val="00E77255"/>
    <w:rsid w:val="00E80268"/>
    <w:rsid w:val="00E80449"/>
    <w:rsid w:val="00E8295C"/>
    <w:rsid w:val="00E82BAC"/>
    <w:rsid w:val="00E83713"/>
    <w:rsid w:val="00E83CE6"/>
    <w:rsid w:val="00E83D7B"/>
    <w:rsid w:val="00E84281"/>
    <w:rsid w:val="00E84467"/>
    <w:rsid w:val="00E84CD5"/>
    <w:rsid w:val="00E85046"/>
    <w:rsid w:val="00E85DA8"/>
    <w:rsid w:val="00E85DBE"/>
    <w:rsid w:val="00E85E46"/>
    <w:rsid w:val="00E860AE"/>
    <w:rsid w:val="00E87A9C"/>
    <w:rsid w:val="00E905BE"/>
    <w:rsid w:val="00E909C9"/>
    <w:rsid w:val="00E91DD0"/>
    <w:rsid w:val="00E92506"/>
    <w:rsid w:val="00E9359A"/>
    <w:rsid w:val="00E94389"/>
    <w:rsid w:val="00E94D4E"/>
    <w:rsid w:val="00E965F0"/>
    <w:rsid w:val="00E9686F"/>
    <w:rsid w:val="00EA0FC8"/>
    <w:rsid w:val="00EA1346"/>
    <w:rsid w:val="00EA1F91"/>
    <w:rsid w:val="00EA3623"/>
    <w:rsid w:val="00EA438C"/>
    <w:rsid w:val="00EA45E8"/>
    <w:rsid w:val="00EA5703"/>
    <w:rsid w:val="00EA617A"/>
    <w:rsid w:val="00EA7261"/>
    <w:rsid w:val="00EB1024"/>
    <w:rsid w:val="00EB1CCE"/>
    <w:rsid w:val="00EB1FD5"/>
    <w:rsid w:val="00EB491F"/>
    <w:rsid w:val="00EB571B"/>
    <w:rsid w:val="00EB5DE3"/>
    <w:rsid w:val="00EB630C"/>
    <w:rsid w:val="00EB6AE0"/>
    <w:rsid w:val="00EB6C7A"/>
    <w:rsid w:val="00EB7616"/>
    <w:rsid w:val="00EC03E4"/>
    <w:rsid w:val="00EC1431"/>
    <w:rsid w:val="00EC3830"/>
    <w:rsid w:val="00EC5F56"/>
    <w:rsid w:val="00EC5FE9"/>
    <w:rsid w:val="00EC643A"/>
    <w:rsid w:val="00ED0647"/>
    <w:rsid w:val="00ED1345"/>
    <w:rsid w:val="00ED1AFA"/>
    <w:rsid w:val="00ED20BB"/>
    <w:rsid w:val="00ED29F7"/>
    <w:rsid w:val="00ED2BC3"/>
    <w:rsid w:val="00ED40D0"/>
    <w:rsid w:val="00ED63FA"/>
    <w:rsid w:val="00ED766C"/>
    <w:rsid w:val="00EE09C7"/>
    <w:rsid w:val="00EE1E61"/>
    <w:rsid w:val="00EE2100"/>
    <w:rsid w:val="00EE2329"/>
    <w:rsid w:val="00EE3692"/>
    <w:rsid w:val="00EE3A6B"/>
    <w:rsid w:val="00EE510F"/>
    <w:rsid w:val="00EE531D"/>
    <w:rsid w:val="00EE5D03"/>
    <w:rsid w:val="00EF0ABA"/>
    <w:rsid w:val="00EF127A"/>
    <w:rsid w:val="00EF28C4"/>
    <w:rsid w:val="00EF640B"/>
    <w:rsid w:val="00EF7377"/>
    <w:rsid w:val="00F004DD"/>
    <w:rsid w:val="00F02A85"/>
    <w:rsid w:val="00F048E1"/>
    <w:rsid w:val="00F04C4A"/>
    <w:rsid w:val="00F04C7E"/>
    <w:rsid w:val="00F04E90"/>
    <w:rsid w:val="00F0611C"/>
    <w:rsid w:val="00F066A9"/>
    <w:rsid w:val="00F075EB"/>
    <w:rsid w:val="00F07F64"/>
    <w:rsid w:val="00F1163A"/>
    <w:rsid w:val="00F11FB3"/>
    <w:rsid w:val="00F12033"/>
    <w:rsid w:val="00F1207C"/>
    <w:rsid w:val="00F12839"/>
    <w:rsid w:val="00F12F7E"/>
    <w:rsid w:val="00F13580"/>
    <w:rsid w:val="00F14E15"/>
    <w:rsid w:val="00F16D9D"/>
    <w:rsid w:val="00F2021D"/>
    <w:rsid w:val="00F25B21"/>
    <w:rsid w:val="00F2766B"/>
    <w:rsid w:val="00F32218"/>
    <w:rsid w:val="00F32B3D"/>
    <w:rsid w:val="00F34253"/>
    <w:rsid w:val="00F348A1"/>
    <w:rsid w:val="00F34B99"/>
    <w:rsid w:val="00F35EB3"/>
    <w:rsid w:val="00F40176"/>
    <w:rsid w:val="00F40796"/>
    <w:rsid w:val="00F40D83"/>
    <w:rsid w:val="00F418F5"/>
    <w:rsid w:val="00F44635"/>
    <w:rsid w:val="00F4683B"/>
    <w:rsid w:val="00F478C6"/>
    <w:rsid w:val="00F501BA"/>
    <w:rsid w:val="00F503B8"/>
    <w:rsid w:val="00F542AE"/>
    <w:rsid w:val="00F549E9"/>
    <w:rsid w:val="00F56C0B"/>
    <w:rsid w:val="00F6148F"/>
    <w:rsid w:val="00F61C2D"/>
    <w:rsid w:val="00F62EA0"/>
    <w:rsid w:val="00F64CDC"/>
    <w:rsid w:val="00F65BF8"/>
    <w:rsid w:val="00F66D78"/>
    <w:rsid w:val="00F677FD"/>
    <w:rsid w:val="00F704E6"/>
    <w:rsid w:val="00F705CD"/>
    <w:rsid w:val="00F718D3"/>
    <w:rsid w:val="00F75AF0"/>
    <w:rsid w:val="00F75F0F"/>
    <w:rsid w:val="00F774C4"/>
    <w:rsid w:val="00F8361F"/>
    <w:rsid w:val="00F85BE8"/>
    <w:rsid w:val="00F909FA"/>
    <w:rsid w:val="00F9239C"/>
    <w:rsid w:val="00F9430D"/>
    <w:rsid w:val="00F95E2E"/>
    <w:rsid w:val="00F965F1"/>
    <w:rsid w:val="00F97921"/>
    <w:rsid w:val="00F97E6E"/>
    <w:rsid w:val="00FA107F"/>
    <w:rsid w:val="00FA2074"/>
    <w:rsid w:val="00FA4A24"/>
    <w:rsid w:val="00FA6A2A"/>
    <w:rsid w:val="00FA6ED7"/>
    <w:rsid w:val="00FA74D9"/>
    <w:rsid w:val="00FB074B"/>
    <w:rsid w:val="00FB096C"/>
    <w:rsid w:val="00FB0F9A"/>
    <w:rsid w:val="00FB15E6"/>
    <w:rsid w:val="00FB16B8"/>
    <w:rsid w:val="00FB1E11"/>
    <w:rsid w:val="00FB30F8"/>
    <w:rsid w:val="00FB3225"/>
    <w:rsid w:val="00FB680D"/>
    <w:rsid w:val="00FB75DC"/>
    <w:rsid w:val="00FB7F7B"/>
    <w:rsid w:val="00FC028C"/>
    <w:rsid w:val="00FC0C2D"/>
    <w:rsid w:val="00FC122C"/>
    <w:rsid w:val="00FC1485"/>
    <w:rsid w:val="00FC20A1"/>
    <w:rsid w:val="00FC2226"/>
    <w:rsid w:val="00FC230F"/>
    <w:rsid w:val="00FC35CB"/>
    <w:rsid w:val="00FC6E46"/>
    <w:rsid w:val="00FC7143"/>
    <w:rsid w:val="00FD24C4"/>
    <w:rsid w:val="00FD2D4F"/>
    <w:rsid w:val="00FD3D22"/>
    <w:rsid w:val="00FD502F"/>
    <w:rsid w:val="00FD5D97"/>
    <w:rsid w:val="00FD72E2"/>
    <w:rsid w:val="00FD7993"/>
    <w:rsid w:val="00FE0BAB"/>
    <w:rsid w:val="00FE1EA7"/>
    <w:rsid w:val="00FE1F25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2834"/>
    <w:rsid w:val="00FF41E1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9A04A"/>
  <w15:docId w15:val="{7C7740D4-189B-4233-BD98-7E9AABC3B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71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4627C1"/>
  </w:style>
  <w:style w:type="numbering" w:customStyle="1" w:styleId="Bezlisty7">
    <w:name w:val="Bez listy7"/>
    <w:next w:val="Bezlisty"/>
    <w:uiPriority w:val="99"/>
    <w:semiHidden/>
    <w:unhideWhenUsed/>
    <w:rsid w:val="00246689"/>
  </w:style>
  <w:style w:type="character" w:styleId="Odwoanieintensywne">
    <w:name w:val="Intense Reference"/>
    <w:uiPriority w:val="32"/>
    <w:qFormat/>
    <w:rsid w:val="00400DFC"/>
    <w:rPr>
      <w:b/>
      <w:bCs/>
      <w:smallCaps/>
      <w:color w:val="C0504D"/>
      <w:spacing w:val="5"/>
      <w:u w:val="single"/>
    </w:rPr>
  </w:style>
  <w:style w:type="character" w:customStyle="1" w:styleId="Tekstpodstawowy3Znak">
    <w:name w:val="Tekst podstawowy 3 Znak"/>
    <w:link w:val="Tekstpodstawowy3"/>
    <w:semiHidden/>
    <w:rsid w:val="00191CE7"/>
    <w:rPr>
      <w:rFonts w:ascii="Arial" w:hAnsi="Arial" w:cs="Arial"/>
      <w:color w:val="00808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4A35C-96E8-4217-A3B1-B091F64D5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1724</Words>
  <Characters>10349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Szymankiewicz Ryszard</cp:lastModifiedBy>
  <cp:revision>2</cp:revision>
  <cp:lastPrinted>2019-09-25T08:23:00Z</cp:lastPrinted>
  <dcterms:created xsi:type="dcterms:W3CDTF">2022-02-20T21:58:00Z</dcterms:created>
  <dcterms:modified xsi:type="dcterms:W3CDTF">2022-02-20T21:58:00Z</dcterms:modified>
</cp:coreProperties>
</file>